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96D3F31" w14:textId="11963510" w:rsidR="00733A11" w:rsidRPr="005D7E95" w:rsidRDefault="00733A11" w:rsidP="00DC5013">
      <w:pPr>
        <w:jc w:val="center"/>
        <w:rPr>
          <w:rFonts w:asciiTheme="minorHAnsi" w:hAnsiTheme="minorHAnsi" w:cstheme="minorHAnsi"/>
          <w:b/>
          <w:bCs/>
        </w:rPr>
      </w:pPr>
      <w:r w:rsidRPr="005D7E95">
        <w:rPr>
          <w:rFonts w:ascii="Calibri" w:hAnsi="Calibri" w:cs="Calibri"/>
          <w:b/>
          <w:bCs/>
        </w:rPr>
        <w:t xml:space="preserve">PREGÃO ELETRÔNICO </w:t>
      </w:r>
      <w:r w:rsidRPr="005D7E95">
        <w:rPr>
          <w:rFonts w:asciiTheme="minorHAnsi" w:hAnsiTheme="minorHAnsi" w:cstheme="minorHAnsi"/>
          <w:b/>
          <w:bCs/>
        </w:rPr>
        <w:t xml:space="preserve">EDITAL 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EndPr/>
        <w:sdtContent>
          <w:r w:rsidR="005D7E95" w:rsidRPr="005D7E95">
            <w:rPr>
              <w:rFonts w:asciiTheme="minorHAnsi" w:hAnsiTheme="minorHAnsi" w:cstheme="minorHAnsi"/>
              <w:b/>
            </w:rPr>
            <w:t>1734</w:t>
          </w:r>
        </w:sdtContent>
      </w:sdt>
      <w:r w:rsidR="00DB64CE" w:rsidRPr="005D7E95">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21" w:value="2021"/>
            <w:listItem w:displayText="2022" w:value="2022"/>
            <w:listItem w:displayText="2023" w:value="2023"/>
          </w:dropDownList>
        </w:sdtPr>
        <w:sdtEndPr/>
        <w:sdtContent>
          <w:r w:rsidR="007C5F90" w:rsidRPr="005D7E95">
            <w:rPr>
              <w:rFonts w:asciiTheme="minorHAnsi" w:hAnsiTheme="minorHAnsi" w:cstheme="minorHAnsi"/>
              <w:b/>
            </w:rPr>
            <w:t>2023</w:t>
          </w:r>
        </w:sdtContent>
      </w:sdt>
      <w:r w:rsidR="00DB64CE" w:rsidRPr="005D7E95">
        <w:rPr>
          <w:rFonts w:asciiTheme="minorHAnsi" w:hAnsiTheme="minorHAnsi" w:cstheme="minorHAnsi"/>
          <w:b/>
        </w:rPr>
        <w:t>.</w:t>
      </w:r>
    </w:p>
    <w:p w14:paraId="0F1DE896" w14:textId="77777777" w:rsidR="00972B5B" w:rsidRPr="005D7E95" w:rsidRDefault="00972B5B">
      <w:pPr>
        <w:jc w:val="center"/>
        <w:rPr>
          <w:rFonts w:ascii="Calibri" w:hAnsi="Calibri" w:cs="Calibri"/>
          <w:b/>
          <w:bCs/>
        </w:rPr>
      </w:pPr>
    </w:p>
    <w:p w14:paraId="7DDCAE09" w14:textId="6B30B728" w:rsidR="00FE4B45" w:rsidRPr="005D7E95" w:rsidRDefault="00733A11" w:rsidP="00FE4B45">
      <w:pPr>
        <w:tabs>
          <w:tab w:val="left" w:pos="2552"/>
        </w:tabs>
        <w:jc w:val="both"/>
        <w:rPr>
          <w:rFonts w:ascii="Calibri" w:hAnsi="Calibri" w:cs="Calibri"/>
        </w:rPr>
      </w:pPr>
      <w:r w:rsidRPr="005D7E95">
        <w:rPr>
          <w:rFonts w:ascii="Calibri" w:hAnsi="Calibri" w:cs="Calibri"/>
        </w:rPr>
        <w:t xml:space="preserve">A </w:t>
      </w:r>
      <w:r w:rsidR="00936C00" w:rsidRPr="005D7E95">
        <w:rPr>
          <w:rFonts w:ascii="Calibri" w:hAnsi="Calibri" w:cs="Calibri"/>
          <w:b/>
        </w:rPr>
        <w:t>FUNDAÇÃO UNIVERSIDADE DO ESTADO</w:t>
      </w:r>
      <w:r w:rsidR="003C57D8" w:rsidRPr="005D7E95">
        <w:rPr>
          <w:rFonts w:ascii="Calibri" w:hAnsi="Calibri" w:cs="Calibri"/>
          <w:b/>
        </w:rPr>
        <w:t xml:space="preserve"> </w:t>
      </w:r>
      <w:r w:rsidR="00936C00" w:rsidRPr="005D7E95">
        <w:rPr>
          <w:rFonts w:ascii="Calibri" w:hAnsi="Calibri" w:cs="Calibri"/>
          <w:b/>
        </w:rPr>
        <w:t>DE SANTA CATARINA</w:t>
      </w:r>
      <w:r w:rsidR="00936C00" w:rsidRPr="005D7E95">
        <w:rPr>
          <w:rFonts w:ascii="Calibri" w:hAnsi="Calibri" w:cs="Calibri"/>
        </w:rPr>
        <w:t xml:space="preserve">, </w:t>
      </w:r>
      <w:r w:rsidR="00AB23E9" w:rsidRPr="005D7E95">
        <w:rPr>
          <w:rFonts w:ascii="Calibri" w:hAnsi="Calibri" w:cs="Calibri"/>
        </w:rPr>
        <w:t>com sede na Av. Madre Benvenuta, nº 2007, Itacorubi, Florianópolis/SC, inscrita</w:t>
      </w:r>
      <w:r w:rsidR="00AB23E9" w:rsidRPr="005D7E95">
        <w:t xml:space="preserve"> </w:t>
      </w:r>
      <w:r w:rsidR="00AB23E9" w:rsidRPr="005D7E95">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5D7E95" w:rsidRPr="005D7E95">
            <w:rPr>
              <w:rFonts w:asciiTheme="minorHAnsi" w:hAnsiTheme="minorHAnsi" w:cstheme="minorHAnsi"/>
            </w:rPr>
            <w:t>da Coordenadoria de Licitações e Compras da Reitoria</w:t>
          </w:r>
        </w:sdtContent>
      </w:sdt>
      <w:r w:rsidR="00AB23E9" w:rsidRPr="005D7E95">
        <w:rPr>
          <w:rFonts w:ascii="Calibri" w:hAnsi="Calibri" w:cs="Calibri"/>
        </w:rPr>
        <w:t xml:space="preserve">, </w:t>
      </w:r>
      <w:r w:rsidRPr="005D7E95">
        <w:rPr>
          <w:rFonts w:ascii="Calibri" w:hAnsi="Calibri" w:cs="Calibri"/>
        </w:rPr>
        <w:t xml:space="preserve">torna público que fará realizar licitação na modalidade </w:t>
      </w:r>
      <w:r w:rsidR="00AB23E9" w:rsidRPr="005D7E95">
        <w:rPr>
          <w:rFonts w:ascii="Calibri" w:hAnsi="Calibri" w:cs="Calibri"/>
        </w:rPr>
        <w:t>P</w:t>
      </w:r>
      <w:r w:rsidRPr="005D7E95">
        <w:rPr>
          <w:rFonts w:ascii="Calibri" w:hAnsi="Calibri" w:cs="Calibri"/>
        </w:rPr>
        <w:t xml:space="preserve">regão </w:t>
      </w:r>
      <w:r w:rsidR="00AB23E9" w:rsidRPr="005D7E95">
        <w:rPr>
          <w:rFonts w:ascii="Calibri" w:hAnsi="Calibri" w:cs="Calibri"/>
        </w:rPr>
        <w:t>E</w:t>
      </w:r>
      <w:r w:rsidRPr="005D7E95">
        <w:rPr>
          <w:rFonts w:ascii="Calibri" w:hAnsi="Calibri" w:cs="Calibri"/>
        </w:rPr>
        <w:t>letrônico</w:t>
      </w:r>
      <w:r w:rsidR="00CB6577" w:rsidRPr="005D7E95">
        <w:rPr>
          <w:rFonts w:ascii="Calibri" w:hAnsi="Calibri" w:cs="Calibri"/>
        </w:rPr>
        <w:t xml:space="preserve"> com o modo de disputa</w:t>
      </w:r>
      <w:r w:rsidR="00CB6577" w:rsidRPr="005D7E95">
        <w:rPr>
          <w:rFonts w:asciiTheme="minorHAnsi" w:hAnsiTheme="minorHAnsi" w:cstheme="minorHAnsi"/>
        </w:rPr>
        <w:t xml:space="preserve"> </w:t>
      </w:r>
      <w:sdt>
        <w:sdtPr>
          <w:rPr>
            <w:rFonts w:asciiTheme="minorHAnsi" w:hAnsiTheme="minorHAnsi" w:cstheme="minorHAnsi"/>
          </w:rPr>
          <w:alias w:val="Modo de Disputa"/>
          <w:tag w:val="Modo de Disputa"/>
          <w:id w:val="1634678772"/>
          <w:placeholder>
            <w:docPart w:val="02613B7710E843B3AC8ACA042AB09BF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5D7E95" w:rsidRPr="005D7E95">
            <w:rPr>
              <w:rFonts w:asciiTheme="minorHAnsi" w:hAnsiTheme="minorHAnsi" w:cstheme="minorHAnsi"/>
            </w:rPr>
            <w:t>Aberto</w:t>
          </w:r>
        </w:sdtContent>
      </w:sdt>
      <w:r w:rsidR="00CB6577" w:rsidRPr="005D7E95">
        <w:rPr>
          <w:rFonts w:ascii="Calibri" w:hAnsi="Calibri" w:cs="Calibri"/>
        </w:rPr>
        <w:t xml:space="preserve"> e </w:t>
      </w:r>
      <w:r w:rsidR="007D78C9" w:rsidRPr="005D7E95">
        <w:rPr>
          <w:rFonts w:ascii="Calibri" w:hAnsi="Calibri" w:cs="Calibri"/>
        </w:rPr>
        <w:t xml:space="preserve">com critério de julgamento de </w:t>
      </w:r>
      <w:r w:rsidR="007D78C9" w:rsidRPr="005D7E95">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5D7E95" w:rsidRPr="005D7E95">
            <w:rPr>
              <w:rFonts w:asciiTheme="minorHAnsi" w:hAnsiTheme="minorHAnsi" w:cstheme="minorHAnsi"/>
            </w:rPr>
            <w:t>por item</w:t>
          </w:r>
        </w:sdtContent>
      </w:sdt>
      <w:r w:rsidR="007D78C9" w:rsidRPr="005D7E95">
        <w:rPr>
          <w:rFonts w:asciiTheme="minorHAnsi" w:hAnsiTheme="minorHAnsi" w:cstheme="minorHAnsi"/>
        </w:rPr>
        <w:t xml:space="preserve">, </w:t>
      </w:r>
      <w:r w:rsidR="00661F91" w:rsidRPr="005D7E95">
        <w:rPr>
          <w:rFonts w:asciiTheme="minorHAnsi" w:hAnsiTheme="minorHAnsi" w:cstheme="minorHAnsi"/>
        </w:rPr>
        <w:t>para</w:t>
      </w:r>
      <w:r w:rsidR="00661F91" w:rsidRPr="005D7E95">
        <w:rPr>
          <w:rFonts w:ascii="Calibri" w:hAnsi="Calibri" w:cs="Calibri"/>
        </w:rPr>
        <w:t xml:space="preserve"> selecionar proposta objetivando o </w:t>
      </w:r>
      <w:r w:rsidR="00661F91" w:rsidRPr="005D7E95">
        <w:rPr>
          <w:rFonts w:ascii="Calibri" w:hAnsi="Calibri" w:cs="Calibri"/>
          <w:b/>
          <w:bCs/>
        </w:rPr>
        <w:t>REGISTRO DE PREÇOS</w:t>
      </w:r>
      <w:r w:rsidRPr="005D7E95">
        <w:rPr>
          <w:rFonts w:ascii="Calibri" w:hAnsi="Calibri" w:cs="Calibri"/>
        </w:rPr>
        <w:t xml:space="preserve">, </w:t>
      </w:r>
      <w:r w:rsidR="00022519" w:rsidRPr="005D7E95">
        <w:rPr>
          <w:rFonts w:ascii="Calibri" w:hAnsi="Calibri" w:cs="Calibri"/>
        </w:rPr>
        <w:t>nos termos da Lei Federal nº 14.133, de 1º de abril de 2021, Lei Complementar nº 123, de 14 de dezembro de 2006, e demais normas legais federais e estaduais vigentes.</w:t>
      </w:r>
    </w:p>
    <w:p w14:paraId="3A509DEE" w14:textId="77777777" w:rsidR="00733A11" w:rsidRPr="005D7E95"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1C78B94" w14:textId="07FA3DEB" w:rsidR="00733A11" w:rsidRPr="005D7E95" w:rsidRDefault="00733A11">
      <w:pPr>
        <w:jc w:val="both"/>
        <w:rPr>
          <w:rFonts w:ascii="Calibri" w:hAnsi="Calibri" w:cs="Calibri"/>
          <w:b/>
          <w:bCs/>
        </w:rPr>
      </w:pPr>
      <w:r w:rsidRPr="005D7E95">
        <w:rPr>
          <w:rFonts w:ascii="Calibri" w:hAnsi="Calibri" w:cs="Calibri"/>
          <w:b/>
          <w:bCs/>
        </w:rPr>
        <w:t>OBJETO:</w:t>
      </w:r>
      <w:r w:rsidRPr="005D7E95">
        <w:rPr>
          <w:rFonts w:ascii="Calibri" w:hAnsi="Calibri" w:cs="Calibri"/>
        </w:rPr>
        <w:t xml:space="preserve"> </w:t>
      </w:r>
      <w:r w:rsidR="005D7E95" w:rsidRPr="005D7E95">
        <w:rPr>
          <w:rFonts w:ascii="Calibri" w:hAnsi="Calibri" w:cs="Calibri"/>
          <w:b/>
        </w:rPr>
        <w:t>AQUISIÇÃO DE MATERIAIS E EQUIPAMENTOS DE ÁUDIO, VÍDEO E FOTO PARA A UDESC</w:t>
      </w:r>
      <w:r w:rsidR="0024214F" w:rsidRPr="005D7E95">
        <w:rPr>
          <w:rFonts w:ascii="Calibri" w:hAnsi="Calibri" w:cs="Calibri"/>
        </w:rPr>
        <w:t xml:space="preserve">, </w:t>
      </w:r>
      <w:r w:rsidRPr="005D7E95">
        <w:rPr>
          <w:rFonts w:ascii="Calibri" w:hAnsi="Calibri" w:cs="Calibri"/>
        </w:rPr>
        <w:t xml:space="preserve">conforme especificações constantes do </w:t>
      </w:r>
      <w:r w:rsidRPr="005D7E95">
        <w:rPr>
          <w:rFonts w:ascii="Calibri" w:hAnsi="Calibri" w:cs="Calibri"/>
          <w:b/>
          <w:bCs/>
        </w:rPr>
        <w:t xml:space="preserve">Anexo </w:t>
      </w:r>
      <w:r w:rsidR="00082D65" w:rsidRPr="005D7E95">
        <w:rPr>
          <w:rFonts w:ascii="Calibri" w:hAnsi="Calibri" w:cs="Calibri"/>
          <w:b/>
          <w:bCs/>
        </w:rPr>
        <w:t>I</w:t>
      </w:r>
      <w:r w:rsidR="00B44B3A" w:rsidRPr="005D7E95">
        <w:rPr>
          <w:rFonts w:ascii="Calibri" w:hAnsi="Calibri" w:cs="Calibri"/>
          <w:b/>
          <w:bCs/>
        </w:rPr>
        <w:t xml:space="preserve"> e I</w:t>
      </w:r>
      <w:r w:rsidRPr="005D7E95">
        <w:rPr>
          <w:rFonts w:ascii="Calibri" w:hAnsi="Calibri" w:cs="Calibri"/>
          <w:b/>
          <w:bCs/>
        </w:rPr>
        <w:t>I.</w:t>
      </w:r>
    </w:p>
    <w:p w14:paraId="1F42779F" w14:textId="77777777" w:rsidR="001C2FC0" w:rsidRPr="005D7E95" w:rsidRDefault="001C2FC0">
      <w:pPr>
        <w:jc w:val="both"/>
        <w:rPr>
          <w:rFonts w:ascii="Calibri" w:hAnsi="Calibri" w:cs="Calibri"/>
        </w:rPr>
      </w:pPr>
    </w:p>
    <w:p w14:paraId="53F3D3D8" w14:textId="5BED3B5B" w:rsidR="001E3636" w:rsidRPr="005D7E95" w:rsidRDefault="005D7E95" w:rsidP="001E3636">
      <w:pPr>
        <w:jc w:val="center"/>
        <w:rPr>
          <w:rFonts w:ascii="Calibri" w:hAnsi="Calibri"/>
          <w:b/>
        </w:rPr>
      </w:pPr>
      <w:r w:rsidRPr="005D7E95">
        <w:rPr>
          <w:rFonts w:ascii="Calibri" w:hAnsi="Calibri"/>
          <w:b/>
        </w:rPr>
        <w:t xml:space="preserve">TODOS </w:t>
      </w:r>
      <w:r w:rsidR="00B44B3A" w:rsidRPr="005D7E95">
        <w:rPr>
          <w:rFonts w:ascii="Calibri" w:hAnsi="Calibri"/>
          <w:b/>
        </w:rPr>
        <w:t xml:space="preserve">ITENS DO </w:t>
      </w:r>
      <w:r w:rsidR="00AA13C7" w:rsidRPr="005D7E95">
        <w:rPr>
          <w:rFonts w:ascii="Calibri" w:hAnsi="Calibri"/>
          <w:b/>
        </w:rPr>
        <w:t xml:space="preserve">PROCESSO </w:t>
      </w:r>
      <w:r w:rsidR="00B44B3A" w:rsidRPr="005D7E95">
        <w:rPr>
          <w:rFonts w:ascii="Calibri" w:hAnsi="Calibri"/>
          <w:b/>
        </w:rPr>
        <w:t xml:space="preserve">SÃO </w:t>
      </w:r>
      <w:r w:rsidR="00AA13C7" w:rsidRPr="005D7E95">
        <w:rPr>
          <w:rFonts w:ascii="Calibri" w:hAnsi="Calibri"/>
          <w:b/>
        </w:rPr>
        <w:t>EXCLUSIVO</w:t>
      </w:r>
      <w:r w:rsidR="00B44B3A" w:rsidRPr="005D7E95">
        <w:rPr>
          <w:rFonts w:ascii="Calibri" w:hAnsi="Calibri"/>
          <w:b/>
        </w:rPr>
        <w:t>S</w:t>
      </w:r>
      <w:r w:rsidR="00AA13C7" w:rsidRPr="005D7E95">
        <w:rPr>
          <w:rFonts w:ascii="Calibri" w:hAnsi="Calibri"/>
          <w:b/>
        </w:rPr>
        <w:t xml:space="preserve"> PARA MICROEMPRESAS E EMPRESAS DE PEQUENO </w:t>
      </w:r>
      <w:r w:rsidR="00DB5D35" w:rsidRPr="005D7E95">
        <w:rPr>
          <w:rFonts w:ascii="Calibri" w:hAnsi="Calibri"/>
          <w:b/>
        </w:rPr>
        <w:t>PORTE</w:t>
      </w:r>
      <w:r w:rsidRPr="005D7E95">
        <w:rPr>
          <w:rFonts w:ascii="Calibri" w:hAnsi="Calibri"/>
          <w:b/>
        </w:rPr>
        <w:t xml:space="preserve">, EXCETO O ITEM </w:t>
      </w:r>
      <w:r w:rsidR="00E5183E">
        <w:rPr>
          <w:rFonts w:ascii="Calibri" w:hAnsi="Calibri"/>
          <w:b/>
        </w:rPr>
        <w:t>33, 57, 98, 107, 123, 125, 126, 137 e 153.</w:t>
      </w:r>
      <w:r w:rsidRPr="005D7E95">
        <w:rPr>
          <w:rFonts w:ascii="Calibri" w:hAnsi="Calibri"/>
          <w:b/>
        </w:rPr>
        <w:t xml:space="preserve"> </w:t>
      </w:r>
    </w:p>
    <w:p w14:paraId="4C12F171" w14:textId="28B08095" w:rsidR="00AA13C7" w:rsidRPr="005D7E95" w:rsidRDefault="00AA13C7">
      <w:pPr>
        <w:jc w:val="both"/>
        <w:rPr>
          <w:rFonts w:ascii="Calibri" w:hAnsi="Calibri" w:cs="Calibri"/>
          <w:b/>
          <w:bCs/>
        </w:rPr>
      </w:pPr>
    </w:p>
    <w:p w14:paraId="0DC54C14" w14:textId="77777777" w:rsidR="00733A11" w:rsidRPr="005D7E95" w:rsidRDefault="00733A11">
      <w:pPr>
        <w:jc w:val="both"/>
        <w:rPr>
          <w:rFonts w:ascii="Calibri" w:hAnsi="Calibri" w:cs="Calibri"/>
          <w:b/>
          <w:bCs/>
        </w:rPr>
      </w:pPr>
      <w:r w:rsidRPr="005D7E95">
        <w:rPr>
          <w:rFonts w:ascii="Calibri" w:hAnsi="Calibri" w:cs="Calibri"/>
          <w:b/>
          <w:bCs/>
        </w:rPr>
        <w:t>FORMALIZAÇÃO DE CONSULTAS:</w:t>
      </w:r>
    </w:p>
    <w:p w14:paraId="65044E71" w14:textId="77777777" w:rsidR="00733A11" w:rsidRPr="005D7E95" w:rsidRDefault="00733A11">
      <w:pPr>
        <w:pStyle w:val="Contedodoquadro"/>
        <w:rPr>
          <w:rFonts w:asciiTheme="minorHAnsi" w:hAnsiTheme="minorHAnsi" w:cstheme="minorHAnsi"/>
          <w:b/>
          <w:bCs/>
        </w:rPr>
      </w:pPr>
      <w:r w:rsidRPr="005D7E95">
        <w:rPr>
          <w:rFonts w:ascii="Calibri" w:hAnsi="Calibri" w:cs="Calibri"/>
          <w:b/>
        </w:rPr>
        <w:t>site:</w:t>
      </w:r>
      <w:r w:rsidRPr="005D7E95">
        <w:rPr>
          <w:rFonts w:ascii="Calibri" w:hAnsi="Calibri" w:cs="Calibri"/>
          <w:bCs/>
        </w:rPr>
        <w:t xml:space="preserve"> </w:t>
      </w:r>
      <w:hyperlink r:id="rId8" w:history="1">
        <w:r w:rsidRPr="005D7E95">
          <w:rPr>
            <w:rStyle w:val="Hyperlink"/>
            <w:rFonts w:asciiTheme="minorHAnsi" w:hAnsiTheme="minorHAnsi" w:cstheme="minorHAnsi"/>
          </w:rPr>
          <w:t>http://e-lic.sc.gov.br/</w:t>
        </w:r>
      </w:hyperlink>
    </w:p>
    <w:p w14:paraId="71422136" w14:textId="3A590551" w:rsidR="00733A11" w:rsidRPr="005D7E95" w:rsidRDefault="00733A11">
      <w:pPr>
        <w:pStyle w:val="Contedodoquadro"/>
        <w:rPr>
          <w:rFonts w:asciiTheme="minorHAnsi" w:hAnsiTheme="minorHAnsi" w:cstheme="minorHAnsi"/>
          <w:szCs w:val="24"/>
        </w:rPr>
      </w:pPr>
      <w:r w:rsidRPr="005D7E95">
        <w:rPr>
          <w:rFonts w:asciiTheme="minorHAnsi" w:hAnsiTheme="minorHAnsi" w:cstheme="minorHAnsi"/>
          <w:b/>
          <w:bCs/>
        </w:rPr>
        <w:t>e-mail:</w:t>
      </w:r>
      <w:r w:rsidRPr="005D7E95">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listItem w:displayText="licita.cesfi@udesc.br" w:value="licita.cesfi@udesc.br"/>
          </w:dropDownList>
        </w:sdtPr>
        <w:sdtEndPr/>
        <w:sdtContent>
          <w:r w:rsidR="005D7E95" w:rsidRPr="005D7E95">
            <w:rPr>
              <w:rFonts w:asciiTheme="minorHAnsi" w:hAnsiTheme="minorHAnsi" w:cstheme="minorHAnsi"/>
            </w:rPr>
            <w:t>licita@udesc.br</w:t>
          </w:r>
        </w:sdtContent>
      </w:sdt>
    </w:p>
    <w:p w14:paraId="1100FE7E" w14:textId="77777777" w:rsidR="00AB23E9" w:rsidRPr="005D7E95" w:rsidRDefault="00AB23E9">
      <w:pPr>
        <w:pStyle w:val="Contedodoquadro"/>
        <w:tabs>
          <w:tab w:val="left" w:pos="2552"/>
        </w:tabs>
        <w:rPr>
          <w:rFonts w:ascii="Calibri" w:hAnsi="Calibri" w:cs="Calibri"/>
          <w:sz w:val="12"/>
          <w:szCs w:val="12"/>
        </w:rPr>
      </w:pPr>
    </w:p>
    <w:p w14:paraId="6E2FF493" w14:textId="77777777" w:rsidR="00733A11" w:rsidRDefault="00733A11">
      <w:pPr>
        <w:tabs>
          <w:tab w:val="left" w:pos="2552"/>
        </w:tabs>
        <w:jc w:val="both"/>
        <w:rPr>
          <w:rFonts w:ascii="Calibri" w:hAnsi="Calibri" w:cs="Calibri"/>
          <w:b/>
        </w:rPr>
      </w:pPr>
      <w:r w:rsidRPr="005D7E95">
        <w:rPr>
          <w:rFonts w:ascii="Calibri" w:hAnsi="Calibri" w:cs="Calibri"/>
          <w:b/>
        </w:rPr>
        <w:t>1 – DISPOSIÇÕES PRELIMINARES</w:t>
      </w:r>
    </w:p>
    <w:p w14:paraId="40C68C36" w14:textId="3861EFBA"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3-12-05T00:00:00Z">
            <w:dateFormat w:val="dd/MM/yyyy"/>
            <w:lid w:val="pt-BR"/>
            <w:storeMappedDataAs w:val="dateTime"/>
            <w:calendar w:val="gregorian"/>
          </w:date>
        </w:sdtPr>
        <w:sdtEndPr/>
        <w:sdtContent>
          <w:r w:rsidR="00E5183E">
            <w:rPr>
              <w:rFonts w:asciiTheme="minorHAnsi" w:hAnsiTheme="minorHAnsi" w:cstheme="minorHAnsi"/>
              <w:b/>
            </w:rPr>
            <w:t>05/12/2023</w:t>
          </w:r>
        </w:sdtContent>
      </w:sdt>
      <w:r w:rsidR="00DB64CE" w:rsidRPr="00DB64CE">
        <w:rPr>
          <w:rFonts w:asciiTheme="minorHAnsi" w:hAnsiTheme="minorHAnsi" w:cstheme="minorHAnsi"/>
          <w:b/>
        </w:rPr>
        <w:t>.</w:t>
      </w:r>
    </w:p>
    <w:p w14:paraId="1BFDC12C" w14:textId="3A539E11"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3-12-20T00:00:00Z">
            <w:dateFormat w:val="dd/MM/yyyy"/>
            <w:lid w:val="pt-BR"/>
            <w:storeMappedDataAs w:val="dateTime"/>
            <w:calendar w:val="gregorian"/>
          </w:date>
        </w:sdtPr>
        <w:sdtEndPr/>
        <w:sdtContent>
          <w:r w:rsidR="00E5183E">
            <w:rPr>
              <w:rFonts w:asciiTheme="minorHAnsi" w:hAnsiTheme="minorHAnsi" w:cstheme="minorHAnsi"/>
              <w:b/>
            </w:rPr>
            <w:t>20/12/2023</w:t>
          </w:r>
        </w:sdtContent>
      </w:sdt>
      <w:r w:rsidR="00DB64CE" w:rsidRPr="00DB64CE">
        <w:rPr>
          <w:rFonts w:asciiTheme="minorHAnsi" w:hAnsiTheme="minorHAnsi" w:cstheme="minorHAnsi"/>
          <w:b/>
        </w:rPr>
        <w:t>.</w:t>
      </w:r>
    </w:p>
    <w:p w14:paraId="70E86862" w14:textId="4F8AE985"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3-12-20T00:00:00Z">
            <w:dateFormat w:val="dd/MM/yyyy"/>
            <w:lid w:val="pt-BR"/>
            <w:storeMappedDataAs w:val="dateTime"/>
            <w:calendar w:val="gregorian"/>
          </w:date>
        </w:sdtPr>
        <w:sdtEndPr/>
        <w:sdtContent>
          <w:r w:rsidR="00E5183E">
            <w:rPr>
              <w:rFonts w:asciiTheme="minorHAnsi" w:hAnsiTheme="minorHAnsi" w:cstheme="minorHAnsi"/>
              <w:b/>
            </w:rPr>
            <w:t>20/12/2023</w:t>
          </w:r>
        </w:sdtContent>
      </w:sdt>
      <w:r w:rsidR="00DB64CE" w:rsidRPr="00DB64CE">
        <w:rPr>
          <w:rFonts w:asciiTheme="minorHAnsi" w:hAnsiTheme="minorHAnsi" w:cstheme="minorHAnsi"/>
          <w:b/>
        </w:rPr>
        <w:t>.</w:t>
      </w:r>
    </w:p>
    <w:p w14:paraId="1EF968AC"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613145B4" w14:textId="49E2BB8B" w:rsidR="00FD656D" w:rsidRPr="00D1318B"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xml:space="preserve">, </w:t>
      </w:r>
      <w:r w:rsidR="00300B0C">
        <w:rPr>
          <w:rFonts w:ascii="Calibri" w:hAnsi="Calibri" w:cs="Calibri"/>
        </w:rPr>
        <w:t xml:space="preserve">conforme atribuições </w:t>
      </w:r>
      <w:r w:rsidR="00300B0C" w:rsidRPr="009A1184">
        <w:rPr>
          <w:rFonts w:ascii="Calibri" w:hAnsi="Calibri" w:cs="Calibri"/>
        </w:rPr>
        <w:t>normatizadas pela Resolução nº 06</w:t>
      </w:r>
      <w:r w:rsidR="00300B0C">
        <w:rPr>
          <w:rFonts w:ascii="Calibri" w:hAnsi="Calibri" w:cs="Calibri"/>
        </w:rPr>
        <w:t>1</w:t>
      </w:r>
      <w:r w:rsidR="00300B0C" w:rsidRPr="009A1184">
        <w:rPr>
          <w:rFonts w:ascii="Calibri" w:hAnsi="Calibri" w:cs="Calibri"/>
        </w:rPr>
        <w:t>/20</w:t>
      </w:r>
      <w:r w:rsidR="00300B0C">
        <w:rPr>
          <w:rFonts w:ascii="Calibri" w:hAnsi="Calibri" w:cs="Calibri"/>
        </w:rPr>
        <w:t>22</w:t>
      </w:r>
      <w:r w:rsidR="00300B0C" w:rsidRPr="009A1184">
        <w:rPr>
          <w:rFonts w:ascii="Calibri" w:hAnsi="Calibri" w:cs="Calibri"/>
        </w:rPr>
        <w:t xml:space="preserve"> - Consuni.</w:t>
      </w:r>
    </w:p>
    <w:p w14:paraId="3A4C0593" w14:textId="77777777" w:rsidR="00733A11" w:rsidRPr="00937F04" w:rsidRDefault="00733A11">
      <w:pPr>
        <w:tabs>
          <w:tab w:val="left" w:pos="2552"/>
        </w:tabs>
        <w:jc w:val="both"/>
        <w:rPr>
          <w:rFonts w:ascii="Calibri" w:hAnsi="Calibri" w:cs="Calibri"/>
        </w:rPr>
      </w:pPr>
      <w:r w:rsidRPr="00D1318B">
        <w:rPr>
          <w:rFonts w:ascii="Calibri" w:hAnsi="Calibri" w:cs="Calibri"/>
          <w:b/>
          <w:bCs/>
        </w:rPr>
        <w:t>1.</w:t>
      </w:r>
      <w:r w:rsidR="00F24892" w:rsidRPr="00D1318B">
        <w:rPr>
          <w:rFonts w:ascii="Calibri" w:hAnsi="Calibri" w:cs="Calibri"/>
          <w:b/>
          <w:bCs/>
        </w:rPr>
        <w:t>6</w:t>
      </w:r>
      <w:r w:rsidRPr="00D1318B">
        <w:rPr>
          <w:rFonts w:ascii="Calibri" w:hAnsi="Calibri" w:cs="Calibri"/>
          <w:b/>
          <w:bCs/>
        </w:rPr>
        <w:t xml:space="preserve"> –</w:t>
      </w:r>
      <w:r w:rsidRPr="00D1318B">
        <w:rPr>
          <w:rFonts w:ascii="Calibri" w:hAnsi="Calibri" w:cs="Calibri"/>
        </w:rPr>
        <w:t xml:space="preserve"> Todas as referências de tempo no Edital, no Aviso</w:t>
      </w:r>
      <w:r w:rsidRPr="00D24E5C">
        <w:rPr>
          <w:rFonts w:ascii="Calibri" w:hAnsi="Calibri" w:cs="Calibri"/>
        </w:rPr>
        <w:t xml:space="preserve"> e durante a sessão pública observarão obrigatoriamente o horário de Brasília – DF.</w:t>
      </w:r>
    </w:p>
    <w:p w14:paraId="117EA38F"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42555F8B" w14:textId="77777777" w:rsidR="00733A11" w:rsidRDefault="00733A11">
      <w:pPr>
        <w:tabs>
          <w:tab w:val="left" w:pos="2552"/>
        </w:tabs>
        <w:jc w:val="both"/>
        <w:rPr>
          <w:rFonts w:ascii="Calibri" w:hAnsi="Calibri" w:cs="Calibri"/>
        </w:rPr>
      </w:pPr>
      <w:bookmarkStart w:id="0" w:name="_Hlk139029536"/>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603F32FB" w14:textId="2AA77A03" w:rsidR="00DB1BD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76008EAB" w14:textId="2364EF30" w:rsidR="00567C5D" w:rsidRDefault="00567C5D">
      <w:pPr>
        <w:tabs>
          <w:tab w:val="left" w:pos="2552"/>
        </w:tabs>
        <w:jc w:val="both"/>
        <w:rPr>
          <w:rFonts w:ascii="Calibri" w:hAnsi="Calibri" w:cs="Calibri"/>
        </w:rPr>
      </w:pPr>
      <w:r w:rsidRPr="00C468CF">
        <w:rPr>
          <w:rFonts w:ascii="Calibri" w:hAnsi="Calibri" w:cs="Calibri"/>
          <w:b/>
          <w:bCs/>
        </w:rPr>
        <w:t>Anexo III –</w:t>
      </w:r>
      <w:r>
        <w:rPr>
          <w:rFonts w:ascii="Calibri" w:hAnsi="Calibri" w:cs="Calibri"/>
        </w:rPr>
        <w:t xml:space="preserve"> Estudo Técnico Preliminar (ETP);</w:t>
      </w:r>
    </w:p>
    <w:p w14:paraId="75CD4375" w14:textId="110AA34E" w:rsidR="00661F91" w:rsidRDefault="00661F91" w:rsidP="00661F91">
      <w:pPr>
        <w:jc w:val="both"/>
        <w:rPr>
          <w:rFonts w:ascii="Calibri" w:hAnsi="Calibri" w:cs="Calibri"/>
        </w:rPr>
      </w:pPr>
      <w:r w:rsidRPr="00937F04">
        <w:rPr>
          <w:rFonts w:ascii="Calibri" w:hAnsi="Calibri" w:cs="Calibri"/>
          <w:b/>
          <w:bCs/>
        </w:rPr>
        <w:t xml:space="preserve">Anexo </w:t>
      </w:r>
      <w:r>
        <w:rPr>
          <w:rFonts w:ascii="Calibri" w:hAnsi="Calibri" w:cs="Calibri"/>
          <w:b/>
          <w:bCs/>
        </w:rPr>
        <w:t>I</w:t>
      </w:r>
      <w:r w:rsidR="00746E60">
        <w:rPr>
          <w:rFonts w:ascii="Calibri" w:hAnsi="Calibri" w:cs="Calibri"/>
          <w:b/>
          <w:bCs/>
        </w:rPr>
        <w:t>V</w:t>
      </w:r>
      <w:r w:rsidRPr="00937F04">
        <w:rPr>
          <w:rFonts w:ascii="Calibri" w:hAnsi="Calibri" w:cs="Calibri"/>
          <w:b/>
          <w:bCs/>
        </w:rPr>
        <w:t xml:space="preserve"> –</w:t>
      </w:r>
      <w:r w:rsidRPr="00937F04">
        <w:rPr>
          <w:rFonts w:ascii="Calibri" w:hAnsi="Calibri" w:cs="Calibri"/>
        </w:rPr>
        <w:t xml:space="preserve"> Minuta da Ata de Registro de Preços;</w:t>
      </w:r>
    </w:p>
    <w:p w14:paraId="7393BF11" w14:textId="6027AB38" w:rsidR="00E116EA" w:rsidRPr="00D24E5C" w:rsidRDefault="00E116EA">
      <w:pPr>
        <w:jc w:val="both"/>
        <w:rPr>
          <w:rFonts w:ascii="Calibri" w:hAnsi="Calibri" w:cs="Calibri"/>
        </w:rPr>
      </w:pPr>
      <w:r w:rsidRPr="00937F04">
        <w:rPr>
          <w:rFonts w:ascii="Calibri" w:hAnsi="Calibri" w:cs="Calibri"/>
          <w:b/>
          <w:bCs/>
        </w:rPr>
        <w:t xml:space="preserve">Anexo </w:t>
      </w:r>
      <w:r w:rsidR="00567C5D">
        <w:rPr>
          <w:rFonts w:ascii="Calibri" w:hAnsi="Calibri" w:cs="Calibri"/>
          <w:b/>
          <w:bCs/>
        </w:rPr>
        <w:t>V</w:t>
      </w:r>
      <w:r>
        <w:rPr>
          <w:rFonts w:ascii="Calibri" w:hAnsi="Calibri" w:cs="Calibri"/>
          <w:b/>
          <w:bCs/>
        </w:rPr>
        <w:t xml:space="preserve"> – </w:t>
      </w:r>
      <w:r>
        <w:rPr>
          <w:rFonts w:ascii="Calibri" w:hAnsi="Calibri" w:cs="Calibri"/>
          <w:bCs/>
        </w:rPr>
        <w:t>Minuta de Contrato;</w:t>
      </w:r>
    </w:p>
    <w:p w14:paraId="0615E0FF" w14:textId="6CE072E9"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00746E60">
        <w:rPr>
          <w:rFonts w:ascii="Calibri" w:hAnsi="Calibri" w:cs="Calibri"/>
          <w:b/>
        </w:rPr>
        <w:t>I</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106546D2" w14:textId="79A5403D"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w:t>
      </w:r>
      <w:r w:rsidR="00567C5D">
        <w:rPr>
          <w:rFonts w:ascii="Calibri" w:hAnsi="Calibri" w:cs="Calibri"/>
          <w:b/>
        </w:rPr>
        <w:t>I</w:t>
      </w:r>
      <w:r w:rsidR="00746E60">
        <w:rPr>
          <w:rFonts w:ascii="Calibri" w:hAnsi="Calibri" w:cs="Calibri"/>
          <w:b/>
        </w:rPr>
        <w:t>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bookmarkEnd w:id="0"/>
    <w:p w14:paraId="185A91E6" w14:textId="77777777" w:rsidR="00B44A55" w:rsidRPr="00B44A55" w:rsidRDefault="00B44A55" w:rsidP="007D78C9">
      <w:pPr>
        <w:widowControl w:val="0"/>
        <w:tabs>
          <w:tab w:val="left" w:pos="2552"/>
        </w:tabs>
        <w:jc w:val="both"/>
        <w:rPr>
          <w:rFonts w:ascii="Calibri" w:hAnsi="Calibri" w:cs="Calibri"/>
          <w:b/>
          <w:sz w:val="12"/>
          <w:szCs w:val="12"/>
        </w:rPr>
      </w:pPr>
    </w:p>
    <w:p w14:paraId="659BF374"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6B9ABC1E" w14:textId="77777777" w:rsidR="00661F91" w:rsidRPr="00937F04" w:rsidRDefault="00661F91" w:rsidP="00661F91">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Pr="00F24892">
        <w:rPr>
          <w:rFonts w:ascii="Calibri" w:hAnsi="Calibri" w:cs="Calibri"/>
          <w:bCs/>
        </w:rPr>
        <w:t>aquisição/contratação,</w:t>
      </w:r>
      <w:r w:rsidRPr="00937F04">
        <w:rPr>
          <w:rFonts w:ascii="Calibri" w:hAnsi="Calibri" w:cs="Calibri"/>
        </w:rPr>
        <w:t xml:space="preserve"> </w:t>
      </w:r>
      <w:r w:rsidRPr="001836ED">
        <w:rPr>
          <w:rFonts w:ascii="Calibri" w:hAnsi="Calibri" w:cs="Calibri"/>
        </w:rPr>
        <w:t>conforme Anexo I e Anexo II deste</w:t>
      </w:r>
      <w:r w:rsidRPr="00937F04">
        <w:rPr>
          <w:rFonts w:ascii="Calibri" w:hAnsi="Calibri" w:cs="Calibri"/>
        </w:rPr>
        <w:t xml:space="preserve"> edital.</w:t>
      </w:r>
    </w:p>
    <w:p w14:paraId="2A2FC8C8" w14:textId="77777777" w:rsidR="00661F91" w:rsidRDefault="00661F91" w:rsidP="00661F91">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2A527724"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38B15DF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w:t>
      </w:r>
      <w:r w:rsidRPr="00130A62">
        <w:rPr>
          <w:rFonts w:ascii="Calibri" w:hAnsi="Calibri" w:cs="Calibri"/>
          <w:bCs/>
          <w:szCs w:val="24"/>
        </w:rPr>
        <w:lastRenderedPageBreak/>
        <w:t>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76ECE49"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40EC7C2B"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4B64598F"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3CC97EB" w14:textId="2829FBF0"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 xml:space="preserve">dispensa de licitação nos termos do art. </w:t>
      </w:r>
      <w:r w:rsidR="00B034D3">
        <w:rPr>
          <w:rFonts w:ascii="Calibri" w:hAnsi="Calibri" w:cs="Calibri"/>
          <w:color w:val="auto"/>
          <w:szCs w:val="24"/>
        </w:rPr>
        <w:t>75</w:t>
      </w:r>
      <w:r>
        <w:rPr>
          <w:rFonts w:ascii="Calibri" w:hAnsi="Calibri" w:cs="Calibri"/>
          <w:color w:val="auto"/>
          <w:szCs w:val="24"/>
        </w:rPr>
        <w:t xml:space="preserve">, inciso II, da Lei Federal nº </w:t>
      </w:r>
      <w:r w:rsidR="00B034D3">
        <w:rPr>
          <w:rFonts w:ascii="Calibri" w:hAnsi="Calibri" w:cs="Calibri"/>
          <w:color w:val="auto"/>
          <w:szCs w:val="24"/>
        </w:rPr>
        <w:t>14.133/2021</w:t>
      </w:r>
      <w:r w:rsidRPr="00130A62">
        <w:rPr>
          <w:rFonts w:ascii="Calibri" w:hAnsi="Calibri" w:cs="Calibri"/>
          <w:color w:val="auto"/>
          <w:szCs w:val="24"/>
        </w:rPr>
        <w:t>;</w:t>
      </w:r>
    </w:p>
    <w:p w14:paraId="3AECEB76"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2E11E695"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7FC7BE5D"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proofErr w:type="gramStart"/>
      <w:r w:rsidR="00BD4D7C">
        <w:rPr>
          <w:rFonts w:ascii="Calibri" w:hAnsi="Calibri" w:cs="Calibri"/>
          <w:bCs/>
        </w:rPr>
        <w:t>à</w:t>
      </w:r>
      <w:proofErr w:type="gramEnd"/>
      <w:r w:rsidR="00BD4D7C">
        <w:rPr>
          <w:rFonts w:ascii="Calibri" w:hAnsi="Calibri" w:cs="Calibri"/>
          <w:bCs/>
        </w:rPr>
        <w:t xml:space="preserve">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2CDEE6A1"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E42773D"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04E3751A" w14:textId="77777777" w:rsidR="00562F8F" w:rsidRDefault="00562F8F" w:rsidP="00562F8F">
      <w:pPr>
        <w:jc w:val="both"/>
        <w:rPr>
          <w:rFonts w:ascii="Calibri" w:hAnsi="Calibri" w:cs="Calibri"/>
          <w:bCs/>
          <w:color w:val="000000"/>
        </w:rPr>
      </w:pPr>
      <w:bookmarkStart w:id="1" w:name="_Hlk92890624"/>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25101102"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746933CB"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02F4EA30"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08C8D53C"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BA90F35" w14:textId="77777777" w:rsidR="00562F8F" w:rsidRPr="00A71F98" w:rsidRDefault="00562F8F" w:rsidP="00562F8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sidRPr="0033432F">
        <w:rPr>
          <w:rFonts w:ascii="Calibri" w:hAnsi="Calibri" w:cs="Calibri"/>
        </w:rPr>
        <w:t>:</w:t>
      </w:r>
    </w:p>
    <w:p w14:paraId="3FB91566" w14:textId="77777777" w:rsidR="00562F8F" w:rsidRPr="00DC6BAC" w:rsidRDefault="00562F8F" w:rsidP="00562F8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2" w:name="_Hlk38559946"/>
      <w:r w:rsidRPr="00A71F98">
        <w:rPr>
          <w:rFonts w:ascii="Calibri" w:hAnsi="Calibri" w:cs="Calibri"/>
        </w:rPr>
        <w:t>Instrução</w:t>
      </w:r>
      <w:r w:rsidRPr="00DC6BAC">
        <w:rPr>
          <w:rFonts w:ascii="Calibri" w:hAnsi="Calibri" w:cs="Calibri"/>
        </w:rPr>
        <w:t xml:space="preserve"> Normativa CGE/SEA Nº 1 DE 26/03/2020</w:t>
      </w:r>
      <w:bookmarkEnd w:id="2"/>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3A76BAA4"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77E2F9CB"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5995E73E"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66D51129" w14:textId="77777777" w:rsidR="00562F8F" w:rsidRPr="00937F04" w:rsidRDefault="00562F8F" w:rsidP="00562F8F">
      <w:pPr>
        <w:tabs>
          <w:tab w:val="left" w:pos="2552"/>
        </w:tabs>
        <w:jc w:val="both"/>
        <w:rPr>
          <w:rFonts w:ascii="Calibri" w:hAnsi="Calibri" w:cs="Calibri"/>
        </w:rPr>
      </w:pPr>
      <w:r w:rsidRPr="004868DD">
        <w:rPr>
          <w:rFonts w:ascii="Calibri" w:hAnsi="Calibri" w:cs="Calibri"/>
          <w:b/>
          <w:bCs/>
        </w:rPr>
        <w:lastRenderedPageBreak/>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1"/>
    <w:p w14:paraId="124DE2A6" w14:textId="77777777" w:rsidR="00733A11" w:rsidRPr="00B44A55" w:rsidRDefault="00733A11">
      <w:pPr>
        <w:tabs>
          <w:tab w:val="left" w:pos="2552"/>
        </w:tabs>
        <w:jc w:val="both"/>
        <w:rPr>
          <w:rFonts w:ascii="Calibri" w:hAnsi="Calibri" w:cs="Calibri"/>
          <w:b/>
          <w:sz w:val="12"/>
          <w:szCs w:val="12"/>
        </w:rPr>
      </w:pPr>
    </w:p>
    <w:p w14:paraId="50FCAFF4"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8F6FF95"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06B7A5BD"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4E5DF663"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05C20CAF"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006D4B74" w14:textId="51FB94D6" w:rsidR="00037126"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3B89B92C" w14:textId="1858811A" w:rsidR="00CB6577" w:rsidRDefault="00CB6577" w:rsidP="00CB6577">
      <w:pPr>
        <w:tabs>
          <w:tab w:val="left" w:pos="2552"/>
        </w:tabs>
        <w:ind w:firstLine="142"/>
        <w:jc w:val="both"/>
        <w:rPr>
          <w:rFonts w:ascii="Calibri" w:hAnsi="Calibri" w:cs="Calibri"/>
        </w:rPr>
      </w:pPr>
      <w:r w:rsidRPr="00CB6577">
        <w:rPr>
          <w:rFonts w:ascii="Calibri" w:hAnsi="Calibri" w:cs="Calibri"/>
          <w:b/>
          <w:bCs/>
        </w:rPr>
        <w:t>3.2.4 –</w:t>
      </w:r>
      <w:r>
        <w:rPr>
          <w:rFonts w:ascii="Calibri" w:hAnsi="Calibri" w:cs="Calibri"/>
        </w:rPr>
        <w:t xml:space="preserve"> A</w:t>
      </w:r>
      <w:r w:rsidRPr="00CB6577">
        <w:rPr>
          <w:rFonts w:ascii="Calibri" w:hAnsi="Calibri" w:cs="Calibri"/>
        </w:rPr>
        <w:t>utor do anteprojeto, do projeto básico ou do projeto executivo, pessoa física ou jurídica, quando a</w:t>
      </w:r>
      <w:r>
        <w:rPr>
          <w:rFonts w:ascii="Calibri" w:hAnsi="Calibri" w:cs="Calibri"/>
        </w:rPr>
        <w:t xml:space="preserve"> </w:t>
      </w:r>
      <w:r w:rsidRPr="00CB6577">
        <w:rPr>
          <w:rFonts w:ascii="Calibri" w:hAnsi="Calibri" w:cs="Calibri"/>
        </w:rPr>
        <w:t>licitação versar sobre serviços ou fornecimento de bens a ele relacionados;</w:t>
      </w:r>
    </w:p>
    <w:p w14:paraId="165D7879" w14:textId="4B7FB18D" w:rsidR="00CC443A" w:rsidRDefault="00CC443A" w:rsidP="00CC443A">
      <w:pPr>
        <w:tabs>
          <w:tab w:val="left" w:pos="2552"/>
        </w:tabs>
        <w:ind w:firstLine="284"/>
        <w:jc w:val="both"/>
        <w:rPr>
          <w:rFonts w:ascii="Calibri" w:hAnsi="Calibri" w:cs="Calibri"/>
        </w:rPr>
      </w:pPr>
      <w:r w:rsidRPr="00CC443A">
        <w:rPr>
          <w:rFonts w:ascii="Calibri" w:hAnsi="Calibri" w:cs="Calibri"/>
          <w:b/>
          <w:bCs/>
        </w:rPr>
        <w:t>3.2.4.1 –</w:t>
      </w:r>
      <w:r>
        <w:rPr>
          <w:rFonts w:ascii="Calibri" w:hAnsi="Calibri" w:cs="Calibri"/>
        </w:rPr>
        <w:t xml:space="preserve"> </w:t>
      </w:r>
      <w:r w:rsidRPr="00CC443A">
        <w:rPr>
          <w:rFonts w:ascii="Calibri" w:hAnsi="Calibri" w:cs="Calibri"/>
        </w:rPr>
        <w:t>Equiparam-se aos autores do projeto as empresas integrantes do mesmo grupo econômico.</w:t>
      </w:r>
    </w:p>
    <w:p w14:paraId="1C00D9DD" w14:textId="7F68066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3.2.5 –</w:t>
      </w:r>
      <w:r>
        <w:rPr>
          <w:rFonts w:ascii="Calibri" w:hAnsi="Calibri" w:cs="Calibri"/>
        </w:rPr>
        <w:t xml:space="preserve"> E</w:t>
      </w:r>
      <w:r w:rsidRPr="00CB6577">
        <w:rPr>
          <w:rFonts w:ascii="Calibri" w:hAnsi="Calibri" w:cs="Calibri"/>
        </w:rPr>
        <w:t>mpresa, isoladamente ou em consórcio, responsável pela elaboração do projeto básico ou do projeto</w:t>
      </w:r>
      <w:r>
        <w:rPr>
          <w:rFonts w:ascii="Calibri" w:hAnsi="Calibri" w:cs="Calibri"/>
        </w:rPr>
        <w:t xml:space="preserve"> </w:t>
      </w:r>
      <w:r w:rsidRPr="00CB6577">
        <w:rPr>
          <w:rFonts w:ascii="Calibri" w:hAnsi="Calibri" w:cs="Calibri"/>
        </w:rPr>
        <w:t>executivo, ou empresa da qual o autor do projeto seja dirigente, gerente, controlador, acionista ou detentor</w:t>
      </w:r>
      <w:r>
        <w:rPr>
          <w:rFonts w:ascii="Calibri" w:hAnsi="Calibri" w:cs="Calibri"/>
        </w:rPr>
        <w:t xml:space="preserve"> </w:t>
      </w:r>
      <w:r w:rsidRPr="00CB6577">
        <w:rPr>
          <w:rFonts w:ascii="Calibri" w:hAnsi="Calibri" w:cs="Calibri"/>
        </w:rPr>
        <w:t>de mais de 5% (cinco por cento) do capital com direito a voto, responsável técnico ou subcontratado, quando</w:t>
      </w:r>
      <w:r>
        <w:rPr>
          <w:rFonts w:ascii="Calibri" w:hAnsi="Calibri" w:cs="Calibri"/>
        </w:rPr>
        <w:t xml:space="preserve"> </w:t>
      </w:r>
      <w:r w:rsidRPr="00CB6577">
        <w:rPr>
          <w:rFonts w:ascii="Calibri" w:hAnsi="Calibri" w:cs="Calibri"/>
        </w:rPr>
        <w:t>a licitação versar sobre serviços ou fornecimento de bens a ela necessários;</w:t>
      </w:r>
    </w:p>
    <w:p w14:paraId="4B6C7BBF" w14:textId="70323713"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3.2.6 –</w:t>
      </w:r>
      <w:r>
        <w:rPr>
          <w:rFonts w:ascii="Calibri" w:hAnsi="Calibri" w:cs="Calibri"/>
        </w:rPr>
        <w:t xml:space="preserve"> P</w:t>
      </w:r>
      <w:r w:rsidRPr="00CB6577">
        <w:rPr>
          <w:rFonts w:ascii="Calibri" w:hAnsi="Calibri" w:cs="Calibri"/>
        </w:rPr>
        <w:t>essoa física ou jurídica que se encontre, ao tempo da licitação, impossibilitada de participar da</w:t>
      </w:r>
      <w:r>
        <w:rPr>
          <w:rFonts w:ascii="Calibri" w:hAnsi="Calibri" w:cs="Calibri"/>
        </w:rPr>
        <w:t xml:space="preserve"> </w:t>
      </w:r>
      <w:r w:rsidRPr="00CB6577">
        <w:rPr>
          <w:rFonts w:ascii="Calibri" w:hAnsi="Calibri" w:cs="Calibri"/>
        </w:rPr>
        <w:t>licitação em decorrência de sanção que lhe foi imposta;</w:t>
      </w:r>
    </w:p>
    <w:p w14:paraId="59C502DF" w14:textId="1152ACAC"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3.2.7 –</w:t>
      </w:r>
      <w:r>
        <w:rPr>
          <w:rFonts w:ascii="Calibri" w:hAnsi="Calibri" w:cs="Calibri"/>
        </w:rPr>
        <w:t xml:space="preserve"> A</w:t>
      </w:r>
      <w:r w:rsidRPr="00CB6577">
        <w:rPr>
          <w:rFonts w:ascii="Calibri" w:hAnsi="Calibri" w:cs="Calibri"/>
        </w:rPr>
        <w:t>quele que mantenha vínculo de natureza técnica, comercial, econômica, financeira, trabalhista ou</w:t>
      </w:r>
      <w:r>
        <w:rPr>
          <w:rFonts w:ascii="Calibri" w:hAnsi="Calibri" w:cs="Calibri"/>
        </w:rPr>
        <w:t xml:space="preserve"> </w:t>
      </w:r>
      <w:r w:rsidRPr="00CB6577">
        <w:rPr>
          <w:rFonts w:ascii="Calibri" w:hAnsi="Calibri" w:cs="Calibri"/>
        </w:rPr>
        <w:t>civil com dirigente do órgão ou entidade contratante ou com agente público que desempenhe função na</w:t>
      </w:r>
      <w:r>
        <w:rPr>
          <w:rFonts w:ascii="Calibri" w:hAnsi="Calibri" w:cs="Calibri"/>
        </w:rPr>
        <w:t xml:space="preserve"> </w:t>
      </w:r>
      <w:r w:rsidRPr="00CB6577">
        <w:rPr>
          <w:rFonts w:ascii="Calibri" w:hAnsi="Calibri" w:cs="Calibri"/>
        </w:rPr>
        <w:t>licitação ou atue na fiscalização ou na gestão do contrato, ou que deles seja cônjuge, companheiro ou parente</w:t>
      </w:r>
      <w:r>
        <w:rPr>
          <w:rFonts w:ascii="Calibri" w:hAnsi="Calibri" w:cs="Calibri"/>
        </w:rPr>
        <w:t xml:space="preserve"> </w:t>
      </w:r>
      <w:r w:rsidRPr="00CB6577">
        <w:rPr>
          <w:rFonts w:ascii="Calibri" w:hAnsi="Calibri" w:cs="Calibri"/>
        </w:rPr>
        <w:t>em linha reta, colateral ou por afinidade, até o terceiro grau;</w:t>
      </w:r>
    </w:p>
    <w:p w14:paraId="45062553" w14:textId="7FD1F15D"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3.2.8 –</w:t>
      </w:r>
      <w:r>
        <w:rPr>
          <w:rFonts w:ascii="Calibri" w:hAnsi="Calibri" w:cs="Calibri"/>
        </w:rPr>
        <w:t xml:space="preserve"> E</w:t>
      </w:r>
      <w:r w:rsidRPr="00CB6577">
        <w:rPr>
          <w:rFonts w:ascii="Calibri" w:hAnsi="Calibri" w:cs="Calibri"/>
        </w:rPr>
        <w:t>mpresas controladoras, controladas ou coligadas, nos termos da Lei nº 6.404, de 15 de dezembro de</w:t>
      </w:r>
      <w:r>
        <w:rPr>
          <w:rFonts w:ascii="Calibri" w:hAnsi="Calibri" w:cs="Calibri"/>
        </w:rPr>
        <w:t xml:space="preserve"> </w:t>
      </w:r>
      <w:r w:rsidRPr="00CB6577">
        <w:rPr>
          <w:rFonts w:ascii="Calibri" w:hAnsi="Calibri" w:cs="Calibri"/>
        </w:rPr>
        <w:t>1976, concorrendo entre si;</w:t>
      </w:r>
    </w:p>
    <w:p w14:paraId="2B8055CF" w14:textId="6A933351"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3.2.9 –</w:t>
      </w:r>
      <w:r>
        <w:rPr>
          <w:rFonts w:ascii="Calibri" w:hAnsi="Calibri" w:cs="Calibri"/>
        </w:rPr>
        <w:t xml:space="preserve"> P</w:t>
      </w:r>
      <w:r w:rsidRPr="00CB6577">
        <w:rPr>
          <w:rFonts w:ascii="Calibri" w:hAnsi="Calibri" w:cs="Calibri"/>
        </w:rPr>
        <w:t>essoa física ou jurídica que, nos 5 (cinco) anos anteriores à divulgação do edital, tenha sido</w:t>
      </w:r>
      <w:r>
        <w:rPr>
          <w:rFonts w:ascii="Calibri" w:hAnsi="Calibri" w:cs="Calibri"/>
        </w:rPr>
        <w:t xml:space="preserve"> </w:t>
      </w:r>
      <w:r w:rsidRPr="00CB6577">
        <w:rPr>
          <w:rFonts w:ascii="Calibri" w:hAnsi="Calibri" w:cs="Calibri"/>
        </w:rPr>
        <w:t>condenada judicialmente, com trânsito em julgado, por exploração de trabalho infantil, por submissão de</w:t>
      </w:r>
      <w:r>
        <w:rPr>
          <w:rFonts w:ascii="Calibri" w:hAnsi="Calibri" w:cs="Calibri"/>
        </w:rPr>
        <w:t xml:space="preserve"> </w:t>
      </w:r>
      <w:r w:rsidRPr="00CB6577">
        <w:rPr>
          <w:rFonts w:ascii="Calibri" w:hAnsi="Calibri" w:cs="Calibri"/>
        </w:rPr>
        <w:t>trabalhadores a condições análogas às de escravo ou por contratação de adolescentes nos casos vedados pela</w:t>
      </w:r>
      <w:r>
        <w:rPr>
          <w:rFonts w:ascii="Calibri" w:hAnsi="Calibri" w:cs="Calibri"/>
        </w:rPr>
        <w:t xml:space="preserve"> </w:t>
      </w:r>
      <w:r w:rsidRPr="00CB6577">
        <w:rPr>
          <w:rFonts w:ascii="Calibri" w:hAnsi="Calibri" w:cs="Calibri"/>
        </w:rPr>
        <w:t>legislação trabalhista;</w:t>
      </w:r>
    </w:p>
    <w:p w14:paraId="75689FF7" w14:textId="63E8A70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3.2.10 –</w:t>
      </w:r>
      <w:r>
        <w:rPr>
          <w:rFonts w:ascii="Calibri" w:hAnsi="Calibri" w:cs="Calibri"/>
        </w:rPr>
        <w:t xml:space="preserve"> A</w:t>
      </w:r>
      <w:r w:rsidRPr="00CB6577">
        <w:rPr>
          <w:rFonts w:ascii="Calibri" w:hAnsi="Calibri" w:cs="Calibri"/>
        </w:rPr>
        <w:t>gente público do órgão ou entidade licitante;</w:t>
      </w:r>
    </w:p>
    <w:p w14:paraId="49CDC8A8" w14:textId="30A190C4"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3.2.11 –</w:t>
      </w:r>
      <w:r>
        <w:rPr>
          <w:rFonts w:ascii="Calibri" w:hAnsi="Calibri" w:cs="Calibri"/>
        </w:rPr>
        <w:t xml:space="preserve"> </w:t>
      </w:r>
      <w:r w:rsidRPr="00CB6577">
        <w:rPr>
          <w:rFonts w:ascii="Calibri" w:hAnsi="Calibri" w:cs="Calibri"/>
        </w:rPr>
        <w:t>Organizações da Sociedade Civil de Interesse Público - OSCIP, atuando nessa condição;</w:t>
      </w:r>
    </w:p>
    <w:p w14:paraId="15E18B80" w14:textId="5A04ACE8" w:rsidR="00CB6577" w:rsidRPr="00937F04" w:rsidRDefault="00CB6577" w:rsidP="00CB6577">
      <w:pPr>
        <w:tabs>
          <w:tab w:val="left" w:pos="2552"/>
        </w:tabs>
        <w:ind w:firstLine="142"/>
        <w:jc w:val="both"/>
        <w:rPr>
          <w:rFonts w:ascii="Calibri" w:hAnsi="Calibri" w:cs="Calibri"/>
        </w:rPr>
      </w:pPr>
      <w:r w:rsidRPr="00CB6577">
        <w:rPr>
          <w:rFonts w:ascii="Calibri" w:hAnsi="Calibri" w:cs="Calibri"/>
          <w:b/>
          <w:bCs/>
        </w:rPr>
        <w:t>3.2.12 –</w:t>
      </w:r>
      <w:r>
        <w:rPr>
          <w:rFonts w:ascii="Calibri" w:hAnsi="Calibri" w:cs="Calibri"/>
        </w:rPr>
        <w:t xml:space="preserve"> P</w:t>
      </w:r>
      <w:r w:rsidRPr="00CB6577">
        <w:rPr>
          <w:rFonts w:ascii="Calibri" w:hAnsi="Calibri" w:cs="Calibri"/>
        </w:rPr>
        <w:t>essoas jurídicas reunidas em consórcio;</w:t>
      </w:r>
    </w:p>
    <w:p w14:paraId="1358304F" w14:textId="77777777" w:rsidR="00CC443A" w:rsidRPr="00CC443A" w:rsidRDefault="00037126" w:rsidP="00CC443A">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w:t>
      </w:r>
      <w:r w:rsidR="00CC443A" w:rsidRPr="00CC443A">
        <w:rPr>
          <w:rFonts w:ascii="Calibri" w:hAnsi="Calibri" w:cs="Calibri"/>
        </w:rPr>
        <w:t>A participação na licitação implica, sem que tenha sido tempestivamente impugnado o Edital,</w:t>
      </w:r>
    </w:p>
    <w:p w14:paraId="7BF44541" w14:textId="5ED6808F" w:rsidR="00037126" w:rsidRPr="00937F04" w:rsidRDefault="00CC443A" w:rsidP="00CC443A">
      <w:pPr>
        <w:tabs>
          <w:tab w:val="left" w:pos="2552"/>
        </w:tabs>
        <w:jc w:val="both"/>
        <w:rPr>
          <w:rFonts w:ascii="Calibri" w:hAnsi="Calibri" w:cs="Calibri"/>
        </w:rPr>
      </w:pPr>
      <w:r w:rsidRPr="00CC443A">
        <w:rPr>
          <w:rFonts w:ascii="Calibri" w:hAnsi="Calibri" w:cs="Calibri"/>
        </w:rPr>
        <w:t xml:space="preserve">automaticamente, na aceitação integral e irretratável dos termos e </w:t>
      </w:r>
      <w:proofErr w:type="spellStart"/>
      <w:r w:rsidRPr="00CC443A">
        <w:rPr>
          <w:rFonts w:ascii="Calibri" w:hAnsi="Calibri" w:cs="Calibri"/>
        </w:rPr>
        <w:t>conteúdos</w:t>
      </w:r>
      <w:proofErr w:type="spellEnd"/>
      <w:r w:rsidR="00661F91">
        <w:rPr>
          <w:rFonts w:ascii="Calibri" w:hAnsi="Calibri" w:cs="Calibri"/>
        </w:rPr>
        <w:t xml:space="preserve"> </w:t>
      </w:r>
      <w:r w:rsidRPr="00CC443A">
        <w:rPr>
          <w:rFonts w:ascii="Calibri" w:hAnsi="Calibri" w:cs="Calibri"/>
        </w:rPr>
        <w:t>deste edital e seus Anexos, a</w:t>
      </w:r>
      <w:r>
        <w:rPr>
          <w:rFonts w:ascii="Calibri" w:hAnsi="Calibri" w:cs="Calibri"/>
        </w:rPr>
        <w:t xml:space="preserve"> </w:t>
      </w:r>
      <w:r w:rsidRPr="00CC443A">
        <w:rPr>
          <w:rFonts w:ascii="Calibri" w:hAnsi="Calibri" w:cs="Calibri"/>
        </w:rPr>
        <w:t>observância dos preceitos legais e regulamentos em vigor; e a responsabilidade pela fidelidade e legitimidade</w:t>
      </w:r>
      <w:r>
        <w:rPr>
          <w:rFonts w:ascii="Calibri" w:hAnsi="Calibri" w:cs="Calibri"/>
        </w:rPr>
        <w:t xml:space="preserve"> </w:t>
      </w:r>
      <w:r w:rsidRPr="00CC443A">
        <w:rPr>
          <w:rFonts w:ascii="Calibri" w:hAnsi="Calibri" w:cs="Calibri"/>
        </w:rPr>
        <w:t>das informações e dos documentos enviados em qualquer fase da licitação, não cabendo, portanto, posterior</w:t>
      </w:r>
      <w:r>
        <w:rPr>
          <w:rFonts w:ascii="Calibri" w:hAnsi="Calibri" w:cs="Calibri"/>
        </w:rPr>
        <w:t xml:space="preserve"> </w:t>
      </w:r>
      <w:r w:rsidRPr="00CC443A">
        <w:rPr>
          <w:rFonts w:ascii="Calibri" w:hAnsi="Calibri" w:cs="Calibri"/>
        </w:rPr>
        <w:t>reclamação</w:t>
      </w:r>
      <w:r w:rsidR="00037126" w:rsidRPr="00937F04">
        <w:rPr>
          <w:rFonts w:ascii="Calibri" w:hAnsi="Calibri" w:cs="Calibri"/>
        </w:rPr>
        <w:t>.</w:t>
      </w:r>
    </w:p>
    <w:p w14:paraId="6511BD95"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74A2E2F4" w14:textId="31E41B2E"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w:t>
      </w:r>
      <w:r w:rsidR="00E25007">
        <w:rPr>
          <w:rFonts w:ascii="Calibri" w:hAnsi="Calibri" w:cs="Calibri"/>
          <w:bCs/>
        </w:rPr>
        <w:t>I</w:t>
      </w:r>
      <w:r w:rsidR="00567C5D">
        <w:rPr>
          <w:rFonts w:ascii="Calibri" w:hAnsi="Calibri" w:cs="Calibri"/>
          <w:bCs/>
        </w:rPr>
        <w:t>I</w:t>
      </w:r>
      <w:r w:rsidRPr="00C95AC7">
        <w:rPr>
          <w:rFonts w:ascii="Calibri" w:hAnsi="Calibri" w:cs="Calibri"/>
          <w:bCs/>
        </w:rPr>
        <w:t>;</w:t>
      </w:r>
    </w:p>
    <w:p w14:paraId="27E9A513" w14:textId="77777777" w:rsidR="00733A11" w:rsidRPr="00B44A55" w:rsidRDefault="00733A11">
      <w:pPr>
        <w:pStyle w:val="Contedodoquadro"/>
        <w:tabs>
          <w:tab w:val="left" w:pos="2552"/>
        </w:tabs>
        <w:rPr>
          <w:rFonts w:ascii="Calibri" w:hAnsi="Calibri" w:cs="Calibri"/>
          <w:sz w:val="12"/>
          <w:szCs w:val="12"/>
        </w:rPr>
      </w:pPr>
    </w:p>
    <w:p w14:paraId="496E9C40"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36D0EA1"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79D705FC"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490D8A09"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27754DEB" w14:textId="77777777" w:rsidR="00863E3F" w:rsidRDefault="00863E3F" w:rsidP="00863E3F">
      <w:pPr>
        <w:jc w:val="both"/>
        <w:rPr>
          <w:rFonts w:ascii="Calibri" w:hAnsi="Calibri" w:cs="Calibri"/>
        </w:rPr>
      </w:pPr>
      <w:r w:rsidRPr="00863E3F">
        <w:rPr>
          <w:rFonts w:ascii="Calibri" w:hAnsi="Calibri" w:cs="Calibri"/>
        </w:rPr>
        <w:lastRenderedPageBreak/>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5A3AF142"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2246565B" w14:textId="77777777" w:rsidR="00733A11" w:rsidRPr="00423FB4" w:rsidRDefault="00733A11">
      <w:pPr>
        <w:pStyle w:val="Contedodoquadro"/>
        <w:tabs>
          <w:tab w:val="left" w:pos="2552"/>
        </w:tabs>
        <w:rPr>
          <w:rFonts w:ascii="Calibri" w:hAnsi="Calibri" w:cs="Calibri"/>
          <w:sz w:val="12"/>
          <w:szCs w:val="12"/>
        </w:rPr>
      </w:pPr>
    </w:p>
    <w:p w14:paraId="7F6BB1AE"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618C4B22"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5E2B38FB"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3B35E906"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1E395DFA"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19D70EA6" w14:textId="77777777" w:rsidR="00733A11" w:rsidRPr="005D7E95"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w:t>
      </w:r>
      <w:r w:rsidR="00733A11" w:rsidRPr="005D7E95">
        <w:rPr>
          <w:rFonts w:ascii="Calibri" w:hAnsi="Calibri" w:cs="Calibri"/>
        </w:rPr>
        <w:t>Caberá à licitante acompanhar a sessão pública do Pregão, ficando responsável pel</w:t>
      </w:r>
      <w:r w:rsidR="00423FB4" w:rsidRPr="005D7E95">
        <w:rPr>
          <w:rFonts w:ascii="Calibri" w:hAnsi="Calibri" w:cs="Calibri"/>
        </w:rPr>
        <w:t xml:space="preserve">a </w:t>
      </w:r>
      <w:r w:rsidR="00733A11" w:rsidRPr="005D7E95">
        <w:rPr>
          <w:rFonts w:ascii="Calibri" w:hAnsi="Calibri" w:cs="Calibri"/>
        </w:rPr>
        <w:t xml:space="preserve">perda de negócios diante da inobservância de mensagens </w:t>
      </w:r>
      <w:r w:rsidR="00423FB4" w:rsidRPr="005D7E95">
        <w:rPr>
          <w:rFonts w:ascii="Calibri" w:hAnsi="Calibri" w:cs="Calibri"/>
        </w:rPr>
        <w:t>do</w:t>
      </w:r>
      <w:r w:rsidR="00733A11" w:rsidRPr="005D7E95">
        <w:rPr>
          <w:rFonts w:ascii="Calibri" w:hAnsi="Calibri" w:cs="Calibri"/>
        </w:rPr>
        <w:t xml:space="preserve"> sistema ou de sua desconexão.</w:t>
      </w:r>
    </w:p>
    <w:p w14:paraId="6A59AD13" w14:textId="77777777" w:rsidR="00733A11" w:rsidRPr="005D7E95" w:rsidRDefault="00733A11" w:rsidP="000A4CFB">
      <w:pPr>
        <w:tabs>
          <w:tab w:val="left" w:pos="2552"/>
        </w:tabs>
        <w:jc w:val="both"/>
        <w:rPr>
          <w:rFonts w:ascii="Calibri" w:hAnsi="Calibri" w:cs="Calibri"/>
          <w:sz w:val="12"/>
          <w:szCs w:val="12"/>
        </w:rPr>
      </w:pPr>
    </w:p>
    <w:p w14:paraId="0D51A9A4" w14:textId="4C45879E" w:rsidR="00733A11" w:rsidRPr="005D7E95" w:rsidRDefault="00423FB4" w:rsidP="000A4CFB">
      <w:pPr>
        <w:tabs>
          <w:tab w:val="left" w:pos="2552"/>
        </w:tabs>
        <w:jc w:val="both"/>
        <w:rPr>
          <w:rFonts w:ascii="Calibri" w:hAnsi="Calibri" w:cs="Calibri"/>
          <w:b/>
        </w:rPr>
      </w:pPr>
      <w:r w:rsidRPr="005D7E95">
        <w:rPr>
          <w:rFonts w:ascii="Calibri" w:hAnsi="Calibri" w:cs="Calibri"/>
          <w:b/>
        </w:rPr>
        <w:t>6</w:t>
      </w:r>
      <w:r w:rsidR="00733A11" w:rsidRPr="005D7E95">
        <w:rPr>
          <w:rFonts w:ascii="Calibri" w:hAnsi="Calibri" w:cs="Calibri"/>
          <w:b/>
        </w:rPr>
        <w:t xml:space="preserve"> – </w:t>
      </w:r>
      <w:r w:rsidR="00FE4B45" w:rsidRPr="005D7E95">
        <w:rPr>
          <w:rFonts w:ascii="Calibri" w:hAnsi="Calibri" w:cs="Calibri"/>
          <w:b/>
        </w:rPr>
        <w:t xml:space="preserve">DA APRESENTAÇÃO DA PROPOSTA </w:t>
      </w:r>
    </w:p>
    <w:p w14:paraId="5E41D602" w14:textId="0BE52144" w:rsidR="00FE4B45" w:rsidRPr="005D7E95" w:rsidRDefault="00FE4B45" w:rsidP="00FE4B45">
      <w:pPr>
        <w:jc w:val="both"/>
        <w:rPr>
          <w:rStyle w:val="Forte"/>
          <w:rFonts w:ascii="Calibri" w:hAnsi="Calibri" w:cs="Calibri"/>
        </w:rPr>
      </w:pPr>
      <w:r w:rsidRPr="005D7E95">
        <w:rPr>
          <w:rStyle w:val="Forte"/>
          <w:rFonts w:ascii="Calibri" w:hAnsi="Calibri" w:cs="Calibri"/>
        </w:rPr>
        <w:t xml:space="preserve">6.1 – </w:t>
      </w:r>
      <w:r w:rsidR="00F70C16" w:rsidRPr="005D7E95">
        <w:rPr>
          <w:rFonts w:ascii="Calibri" w:hAnsi="Calibri" w:cs="Calibri"/>
          <w:szCs w:val="20"/>
        </w:rPr>
        <w:t>Após a divulgação do edital, os licitantes deverão encaminhar proposta e, se for o caso, o respectivo anexo, até a data e hora marcadas para abertura da sessão, exclusivamente por meio do sistema eletrônico, quando, então, não poderá ser mais retirada ou substituída</w:t>
      </w:r>
      <w:r w:rsidRPr="005D7E95">
        <w:rPr>
          <w:rStyle w:val="Forte"/>
          <w:rFonts w:ascii="Calibri" w:hAnsi="Calibri" w:cs="Calibri"/>
          <w:b w:val="0"/>
          <w:bCs w:val="0"/>
        </w:rPr>
        <w:t>.</w:t>
      </w:r>
      <w:r w:rsidRPr="005D7E95">
        <w:rPr>
          <w:rStyle w:val="Forte"/>
          <w:rFonts w:ascii="Calibri" w:hAnsi="Calibri" w:cs="Calibri"/>
        </w:rPr>
        <w:t xml:space="preserve"> </w:t>
      </w:r>
    </w:p>
    <w:p w14:paraId="17D18537" w14:textId="789466F7" w:rsidR="00FE4B45" w:rsidRPr="005D7E95" w:rsidRDefault="00FE4B45" w:rsidP="00FE4B45">
      <w:pPr>
        <w:jc w:val="both"/>
        <w:rPr>
          <w:rStyle w:val="Forte"/>
          <w:rFonts w:ascii="Calibri" w:hAnsi="Calibri" w:cs="Calibri"/>
        </w:rPr>
      </w:pPr>
      <w:r w:rsidRPr="005D7E95">
        <w:rPr>
          <w:rStyle w:val="Forte"/>
          <w:rFonts w:ascii="Calibri" w:hAnsi="Calibri" w:cs="Calibri"/>
        </w:rPr>
        <w:t>6.</w:t>
      </w:r>
      <w:r w:rsidR="00F70C16" w:rsidRPr="005D7E95">
        <w:rPr>
          <w:rStyle w:val="Forte"/>
          <w:rFonts w:ascii="Calibri" w:hAnsi="Calibri" w:cs="Calibri"/>
        </w:rPr>
        <w:t>2</w:t>
      </w:r>
      <w:r w:rsidRPr="005D7E95">
        <w:rPr>
          <w:rStyle w:val="Forte"/>
          <w:rFonts w:ascii="Calibri" w:hAnsi="Calibri" w:cs="Calibri"/>
        </w:rPr>
        <w:t xml:space="preserve"> – </w:t>
      </w:r>
      <w:r w:rsidRPr="005D7E95">
        <w:rPr>
          <w:rStyle w:val="Forte"/>
          <w:rFonts w:ascii="Calibri" w:hAnsi="Calibri" w:cs="Calibri"/>
          <w:b w:val="0"/>
          <w:bCs w:val="0"/>
        </w:rPr>
        <w:t>As licitantes receberão, por e-mail, comprovante de recebimento das suas propostas eletrônicas enviadas, com a indicação do dia e respectivo horário de registro</w:t>
      </w:r>
      <w:r w:rsidRPr="005D7E95">
        <w:rPr>
          <w:rStyle w:val="Forte"/>
          <w:rFonts w:ascii="Calibri" w:hAnsi="Calibri" w:cs="Calibri"/>
        </w:rPr>
        <w:t xml:space="preserve">. </w:t>
      </w:r>
    </w:p>
    <w:p w14:paraId="10E5B619" w14:textId="207B917A" w:rsidR="00733A11" w:rsidRPr="005D7E95" w:rsidRDefault="00423FB4" w:rsidP="000A4CFB">
      <w:pPr>
        <w:jc w:val="both"/>
        <w:rPr>
          <w:rStyle w:val="Forte"/>
          <w:rFonts w:ascii="Calibri" w:hAnsi="Calibri" w:cs="Calibri"/>
        </w:rPr>
      </w:pPr>
      <w:r w:rsidRPr="005D7E95">
        <w:rPr>
          <w:rStyle w:val="Forte"/>
          <w:rFonts w:ascii="Calibri" w:hAnsi="Calibri" w:cs="Calibri"/>
        </w:rPr>
        <w:t>6</w:t>
      </w:r>
      <w:r w:rsidR="00733A11" w:rsidRPr="005D7E95">
        <w:rPr>
          <w:rStyle w:val="Forte"/>
          <w:rFonts w:ascii="Calibri" w:hAnsi="Calibri" w:cs="Calibri"/>
        </w:rPr>
        <w:t>.</w:t>
      </w:r>
      <w:r w:rsidR="00FE4B45" w:rsidRPr="005D7E95">
        <w:rPr>
          <w:rStyle w:val="Forte"/>
          <w:rFonts w:ascii="Calibri" w:hAnsi="Calibri" w:cs="Calibri"/>
        </w:rPr>
        <w:t>5</w:t>
      </w:r>
      <w:r w:rsidR="00733A11" w:rsidRPr="005D7E95">
        <w:rPr>
          <w:rStyle w:val="Forte"/>
          <w:rFonts w:ascii="Calibri" w:hAnsi="Calibri" w:cs="Calibri"/>
        </w:rPr>
        <w:t xml:space="preserve"> – Da proposta on-line:</w:t>
      </w:r>
    </w:p>
    <w:p w14:paraId="4A90830B" w14:textId="090DF4FF" w:rsidR="00500928" w:rsidRDefault="00423FB4" w:rsidP="00423FB4">
      <w:pPr>
        <w:ind w:firstLine="142"/>
        <w:jc w:val="both"/>
        <w:rPr>
          <w:rFonts w:ascii="Calibri" w:hAnsi="Calibri" w:cs="Calibri"/>
        </w:rPr>
      </w:pPr>
      <w:r w:rsidRPr="005D7E95">
        <w:rPr>
          <w:rStyle w:val="Forte"/>
          <w:rFonts w:ascii="Calibri" w:hAnsi="Calibri" w:cs="Calibri"/>
        </w:rPr>
        <w:t>6</w:t>
      </w:r>
      <w:r w:rsidR="00733A11" w:rsidRPr="005D7E95">
        <w:rPr>
          <w:rStyle w:val="Forte"/>
          <w:rFonts w:ascii="Calibri" w:hAnsi="Calibri" w:cs="Calibri"/>
        </w:rPr>
        <w:t>.</w:t>
      </w:r>
      <w:r w:rsidR="00FE4B45" w:rsidRPr="005D7E95">
        <w:rPr>
          <w:rStyle w:val="Forte"/>
          <w:rFonts w:ascii="Calibri" w:hAnsi="Calibri" w:cs="Calibri"/>
        </w:rPr>
        <w:t>5</w:t>
      </w:r>
      <w:r w:rsidR="00733A11" w:rsidRPr="005D7E95">
        <w:rPr>
          <w:rStyle w:val="Forte"/>
          <w:rFonts w:ascii="Calibri" w:hAnsi="Calibri" w:cs="Calibri"/>
        </w:rPr>
        <w:t>.</w:t>
      </w:r>
      <w:r w:rsidR="00FE4B45" w:rsidRPr="005D7E95">
        <w:rPr>
          <w:rStyle w:val="Forte"/>
          <w:rFonts w:ascii="Calibri" w:hAnsi="Calibri" w:cs="Calibri"/>
        </w:rPr>
        <w:t>1</w:t>
      </w:r>
      <w:r w:rsidR="00733A11" w:rsidRPr="005D7E95">
        <w:rPr>
          <w:rStyle w:val="Forte"/>
          <w:rFonts w:ascii="Calibri" w:hAnsi="Calibri" w:cs="Calibri"/>
        </w:rPr>
        <w:t xml:space="preserve"> –</w:t>
      </w:r>
      <w:r w:rsidR="00733A11" w:rsidRPr="005D7E95">
        <w:rPr>
          <w:rFonts w:ascii="Calibri" w:hAnsi="Calibri" w:cs="Calibri"/>
          <w:lang w:val="pt-PT"/>
        </w:rPr>
        <w:t xml:space="preserve"> </w:t>
      </w:r>
      <w:r w:rsidR="00733A11" w:rsidRPr="005D7E95">
        <w:rPr>
          <w:rFonts w:ascii="Calibri" w:hAnsi="Calibri" w:cs="Calibri"/>
        </w:rPr>
        <w:t xml:space="preserve">A proposta on-line, para cada item, deverá ser preenchida, </w:t>
      </w:r>
      <w:r w:rsidR="00733A11" w:rsidRPr="005D7E95">
        <w:rPr>
          <w:rFonts w:ascii="Calibri" w:hAnsi="Calibri" w:cs="Calibri"/>
          <w:u w:val="single"/>
        </w:rPr>
        <w:t>obrigatoriamente</w:t>
      </w:r>
      <w:r w:rsidR="00733A11" w:rsidRPr="005D7E95">
        <w:rPr>
          <w:rFonts w:ascii="Calibri" w:hAnsi="Calibri" w:cs="Calibri"/>
        </w:rPr>
        <w:t>, conforme as especificações abaixo</w:t>
      </w:r>
      <w:r w:rsidR="00733A11" w:rsidRPr="00937F04">
        <w:rPr>
          <w:rFonts w:ascii="Calibri" w:hAnsi="Calibri" w:cs="Calibri"/>
        </w:rPr>
        <w:t>, sob pena de desclassificação:</w:t>
      </w:r>
    </w:p>
    <w:p w14:paraId="11618B6F" w14:textId="1AC6DEB0" w:rsidR="003660A0"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r w:rsidR="00FE4B45">
        <w:rPr>
          <w:rFonts w:ascii="Calibri" w:hAnsi="Calibri" w:cs="Calibri"/>
        </w:rPr>
        <w:t xml:space="preserve"> </w:t>
      </w:r>
      <w:r w:rsidR="009F4742" w:rsidRPr="009F4742">
        <w:rPr>
          <w:rFonts w:ascii="Calibri" w:hAnsi="Calibri" w:cs="Calibri"/>
        </w:rPr>
        <w:t>decimais, no campo “valor da proposta”</w:t>
      </w:r>
      <w:r w:rsidR="00897A2A">
        <w:rPr>
          <w:rFonts w:ascii="Calibri" w:hAnsi="Calibri" w:cs="Calibri"/>
        </w:rPr>
        <w:t>;</w:t>
      </w:r>
    </w:p>
    <w:p w14:paraId="662ECA4F"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2C142040" w14:textId="568DAA4F"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FE4B45">
        <w:rPr>
          <w:rFonts w:ascii="Calibri" w:hAnsi="Calibri" w:cs="Calibri"/>
          <w:b/>
          <w:bCs/>
        </w:rPr>
        <w:t>5</w:t>
      </w:r>
      <w:r w:rsidR="009F4742" w:rsidRPr="0056378A">
        <w:rPr>
          <w:rFonts w:ascii="Calibri" w:hAnsi="Calibri" w:cs="Calibri"/>
          <w:b/>
          <w:bCs/>
        </w:rPr>
        <w:t>.</w:t>
      </w:r>
      <w:r w:rsidR="00FE4B45">
        <w:rPr>
          <w:rFonts w:ascii="Calibri" w:hAnsi="Calibri" w:cs="Calibri"/>
          <w:b/>
          <w:bCs/>
        </w:rPr>
        <w:t>2</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1B261224" w14:textId="350F3E8E"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FE4B45">
        <w:rPr>
          <w:rFonts w:ascii="Calibri" w:hAnsi="Calibri" w:cs="Calibri"/>
          <w:b/>
          <w:bCs/>
        </w:rPr>
        <w:t>5</w:t>
      </w:r>
      <w:r w:rsidR="009F4742" w:rsidRPr="0056378A">
        <w:rPr>
          <w:rFonts w:ascii="Calibri" w:hAnsi="Calibri" w:cs="Calibri"/>
          <w:b/>
          <w:bCs/>
        </w:rPr>
        <w:t>.</w:t>
      </w:r>
      <w:r w:rsidR="00FE4B45">
        <w:rPr>
          <w:rFonts w:ascii="Calibri" w:hAnsi="Calibri" w:cs="Calibri"/>
          <w:b/>
          <w:bCs/>
        </w:rPr>
        <w:t>3</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1E92AF38"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7C58BD66" w14:textId="71A40007"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FE4B45">
        <w:rPr>
          <w:rFonts w:ascii="Calibri" w:hAnsi="Calibri" w:cs="Calibri"/>
          <w:b/>
          <w:bCs/>
        </w:rPr>
        <w:t>.5.4</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FE4B45">
        <w:rPr>
          <w:rFonts w:ascii="Calibri" w:hAnsi="Calibri" w:cs="Calibri"/>
          <w:b/>
          <w:lang w:val="pt-PT"/>
        </w:rPr>
        <w:t>.5</w:t>
      </w:r>
      <w:r w:rsidR="0056378A">
        <w:rPr>
          <w:rFonts w:ascii="Calibri" w:hAnsi="Calibri" w:cs="Calibri"/>
          <w:b/>
          <w:lang w:val="pt-PT"/>
        </w:rPr>
        <w:t>.</w:t>
      </w:r>
      <w:r w:rsidR="00FE4B45">
        <w:rPr>
          <w:rFonts w:ascii="Calibri" w:hAnsi="Calibri" w:cs="Calibri"/>
          <w:b/>
          <w:lang w:val="pt-PT"/>
        </w:rPr>
        <w:t>5</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366EBE3" w14:textId="1337C846" w:rsidR="009F4742" w:rsidRDefault="00423FB4" w:rsidP="00423FB4">
      <w:pPr>
        <w:ind w:firstLine="142"/>
        <w:jc w:val="both"/>
        <w:rPr>
          <w:rFonts w:ascii="Calibri" w:hAnsi="Calibri" w:cs="Calibri"/>
        </w:rPr>
      </w:pPr>
      <w:r>
        <w:rPr>
          <w:rFonts w:ascii="Calibri" w:hAnsi="Calibri" w:cs="Calibri"/>
          <w:b/>
          <w:bCs/>
        </w:rPr>
        <w:t>6</w:t>
      </w:r>
      <w:r w:rsidR="00FE4B45">
        <w:rPr>
          <w:rFonts w:ascii="Calibri" w:hAnsi="Calibri" w:cs="Calibri"/>
          <w:b/>
          <w:bCs/>
        </w:rPr>
        <w:t>.5</w:t>
      </w:r>
      <w:r w:rsidR="0056378A">
        <w:rPr>
          <w:rFonts w:ascii="Calibri" w:hAnsi="Calibri" w:cs="Calibri"/>
          <w:b/>
          <w:bCs/>
        </w:rPr>
        <w:t>.</w:t>
      </w:r>
      <w:r w:rsidR="00FE4B45">
        <w:rPr>
          <w:rFonts w:ascii="Calibri" w:hAnsi="Calibri" w:cs="Calibri"/>
          <w:b/>
          <w:bCs/>
        </w:rPr>
        <w:t>6</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5E6613CD" w14:textId="628F7518"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w:t>
      </w:r>
      <w:r w:rsidR="00FE4B45">
        <w:rPr>
          <w:rStyle w:val="Forte"/>
          <w:rFonts w:ascii="Calibri" w:hAnsi="Calibri" w:cs="Calibri"/>
        </w:rPr>
        <w:t>6</w:t>
      </w:r>
      <w:r w:rsidR="00733A11" w:rsidRPr="00937F04">
        <w:rPr>
          <w:rStyle w:val="Forte"/>
          <w:rFonts w:ascii="Calibri" w:hAnsi="Calibri" w:cs="Calibri"/>
        </w:rPr>
        <w:t xml:space="preserve"> – Da proposta on-line readequada:</w:t>
      </w:r>
    </w:p>
    <w:p w14:paraId="0D12994F" w14:textId="15F12EBC"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FE4B45">
        <w:rPr>
          <w:rStyle w:val="Forte"/>
          <w:rFonts w:ascii="Calibri" w:hAnsi="Calibri" w:cs="Calibri"/>
        </w:rPr>
        <w:t>6</w:t>
      </w:r>
      <w:r w:rsidR="00733A11" w:rsidRPr="00937F04">
        <w:rPr>
          <w:rStyle w:val="Forte"/>
          <w:rFonts w:ascii="Calibri" w:hAnsi="Calibri" w:cs="Calibri"/>
        </w:rPr>
        <w:t>.1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1D902C84" w14:textId="5F3A3B7E"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FE4B45">
        <w:rPr>
          <w:rFonts w:ascii="Calibri" w:hAnsi="Calibri" w:cs="Calibri"/>
          <w:b/>
          <w:bCs/>
        </w:rPr>
        <w:t>6</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3F087C00"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4389E0BE" w14:textId="16F38503" w:rsidR="005000E4" w:rsidRDefault="00423FB4" w:rsidP="000A4CFB">
      <w:pPr>
        <w:ind w:firstLine="142"/>
        <w:jc w:val="both"/>
        <w:rPr>
          <w:rFonts w:ascii="Calibri" w:hAnsi="Calibri" w:cs="Calibri"/>
          <w:lang w:val="pt-PT"/>
        </w:rPr>
      </w:pPr>
      <w:r>
        <w:rPr>
          <w:rFonts w:ascii="Calibri" w:hAnsi="Calibri" w:cs="Calibri"/>
          <w:b/>
          <w:bCs/>
          <w:lang w:val="pt-PT"/>
        </w:rPr>
        <w:lastRenderedPageBreak/>
        <w:t>6</w:t>
      </w:r>
      <w:r w:rsidR="00FE4B45">
        <w:rPr>
          <w:rFonts w:ascii="Calibri" w:hAnsi="Calibri" w:cs="Calibri"/>
          <w:b/>
          <w:bCs/>
          <w:lang w:val="pt-PT"/>
        </w:rPr>
        <w:t>.6</w:t>
      </w:r>
      <w:r w:rsidR="0056378A" w:rsidRPr="0056378A">
        <w:rPr>
          <w:rFonts w:ascii="Calibri" w:hAnsi="Calibri" w:cs="Calibri"/>
          <w:b/>
          <w:bCs/>
          <w:lang w:val="pt-PT"/>
        </w:rPr>
        <w:t>.3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1B7FC393" w14:textId="17427AA4" w:rsidR="004327A7" w:rsidRPr="004327A7" w:rsidRDefault="00FE4B45" w:rsidP="004327A7">
      <w:pPr>
        <w:ind w:firstLine="284"/>
        <w:jc w:val="both"/>
        <w:rPr>
          <w:rFonts w:ascii="Calibri" w:hAnsi="Calibri" w:cs="Calibri"/>
          <w:lang w:val="pt-PT"/>
        </w:rPr>
      </w:pPr>
      <w:r>
        <w:rPr>
          <w:rFonts w:ascii="Calibri" w:hAnsi="Calibri" w:cs="Calibri"/>
          <w:b/>
          <w:lang w:val="pt-PT"/>
        </w:rPr>
        <w:t>6.6</w:t>
      </w:r>
      <w:r w:rsidR="004327A7" w:rsidRPr="004327A7">
        <w:rPr>
          <w:rFonts w:ascii="Calibri" w:hAnsi="Calibri" w:cs="Calibri"/>
          <w:b/>
          <w:lang w:val="pt-PT"/>
        </w:rPr>
        <w:t xml:space="preserve">.3.1 </w:t>
      </w:r>
      <w:r w:rsidR="004327A7">
        <w:rPr>
          <w:rFonts w:ascii="Calibri" w:hAnsi="Calibri" w:cs="Calibri"/>
          <w:b/>
          <w:lang w:val="pt-PT"/>
        </w:rPr>
        <w:t>–</w:t>
      </w:r>
      <w:r w:rsidR="004327A7">
        <w:rPr>
          <w:rFonts w:ascii="Calibri" w:hAnsi="Calibri" w:cs="Calibri"/>
          <w:lang w:val="pt-PT"/>
        </w:rPr>
        <w:t xml:space="preserve"> </w:t>
      </w:r>
      <w:r w:rsidR="004327A7" w:rsidRPr="004327A7">
        <w:rPr>
          <w:rFonts w:ascii="Calibri" w:hAnsi="Calibri" w:cs="Calibri"/>
          <w:lang w:val="pt-PT"/>
        </w:rPr>
        <w:t xml:space="preserve">O endereço eletrônico (e-mail) fornecido no Anexo </w:t>
      </w:r>
      <w:r w:rsidR="004327A7">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4327A7"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0F7E9D1F" w14:textId="0420BCC9" w:rsidR="004327A7" w:rsidRPr="004327A7" w:rsidRDefault="00FE4B45" w:rsidP="004327A7">
      <w:pPr>
        <w:ind w:firstLine="284"/>
        <w:jc w:val="both"/>
        <w:rPr>
          <w:rFonts w:ascii="Calibri" w:hAnsi="Calibri" w:cs="Calibri"/>
          <w:lang w:val="pt-PT"/>
        </w:rPr>
      </w:pPr>
      <w:r>
        <w:rPr>
          <w:rFonts w:ascii="Calibri" w:hAnsi="Calibri" w:cs="Calibri"/>
          <w:b/>
          <w:lang w:val="pt-PT"/>
        </w:rPr>
        <w:t>6.6</w:t>
      </w:r>
      <w:r w:rsidR="004327A7" w:rsidRPr="004327A7">
        <w:rPr>
          <w:rFonts w:ascii="Calibri" w:hAnsi="Calibri" w:cs="Calibri"/>
          <w:b/>
          <w:lang w:val="pt-PT"/>
        </w:rPr>
        <w:t>.3.2 –</w:t>
      </w:r>
      <w:r w:rsidR="004327A7">
        <w:rPr>
          <w:rFonts w:ascii="Calibri" w:hAnsi="Calibri" w:cs="Calibri"/>
          <w:lang w:val="pt-PT"/>
        </w:rPr>
        <w:t xml:space="preserve"> </w:t>
      </w:r>
      <w:r w:rsidR="004327A7"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075E6304" w14:textId="7571AB5A" w:rsidR="004327A7" w:rsidRDefault="00FE4B45" w:rsidP="004327A7">
      <w:pPr>
        <w:ind w:firstLine="284"/>
        <w:jc w:val="both"/>
        <w:rPr>
          <w:rFonts w:ascii="Calibri" w:hAnsi="Calibri" w:cs="Calibri"/>
          <w:lang w:val="pt-PT"/>
        </w:rPr>
      </w:pPr>
      <w:r>
        <w:rPr>
          <w:rFonts w:ascii="Calibri" w:hAnsi="Calibri" w:cs="Calibri"/>
          <w:b/>
          <w:lang w:val="pt-PT"/>
        </w:rPr>
        <w:t>6.6</w:t>
      </w:r>
      <w:r w:rsidR="004327A7" w:rsidRPr="004327A7">
        <w:rPr>
          <w:rFonts w:ascii="Calibri" w:hAnsi="Calibri" w:cs="Calibri"/>
          <w:b/>
          <w:lang w:val="pt-PT"/>
        </w:rPr>
        <w:t>.3.3 –</w:t>
      </w:r>
      <w:r w:rsidR="004327A7">
        <w:rPr>
          <w:rFonts w:ascii="Calibri" w:hAnsi="Calibri" w:cs="Calibri"/>
          <w:lang w:val="pt-PT"/>
        </w:rPr>
        <w:t xml:space="preserve"> </w:t>
      </w:r>
      <w:r w:rsidR="004327A7"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w:t>
      </w:r>
      <w:r w:rsidR="00287D56">
        <w:rPr>
          <w:rFonts w:ascii="Calibri" w:hAnsi="Calibri" w:cs="Calibri"/>
          <w:lang w:val="pt-PT"/>
        </w:rPr>
        <w:t>6</w:t>
      </w:r>
      <w:r w:rsidR="00DC5013">
        <w:rPr>
          <w:rFonts w:ascii="Calibri" w:hAnsi="Calibri" w:cs="Calibri"/>
          <w:lang w:val="pt-PT"/>
        </w:rPr>
        <w:t>.3.1.</w:t>
      </w:r>
      <w:r w:rsidR="004327A7"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004327A7" w:rsidRPr="004327A7">
        <w:rPr>
          <w:rFonts w:ascii="Calibri" w:hAnsi="Calibri" w:cs="Calibri"/>
          <w:lang w:val="pt-PT"/>
        </w:rPr>
        <w:t>.</w:t>
      </w:r>
    </w:p>
    <w:p w14:paraId="1A106895" w14:textId="77777777" w:rsidR="00EF5339" w:rsidRDefault="00EF5339" w:rsidP="00EF5339">
      <w:pPr>
        <w:ind w:firstLine="284"/>
        <w:jc w:val="both"/>
        <w:rPr>
          <w:rFonts w:ascii="Calibri" w:hAnsi="Calibri" w:cs="Calibri"/>
          <w:b/>
          <w:lang w:val="pt-PT"/>
        </w:rPr>
      </w:pPr>
      <w:r w:rsidRPr="001E375A">
        <w:rPr>
          <w:rFonts w:ascii="Calibri" w:hAnsi="Calibri" w:cs="Calibri"/>
          <w:b/>
          <w:lang w:val="pt-PT"/>
        </w:rPr>
        <w:t>6.3 – DA FORMATAÇÃO DA PROPOSTA DE PREÇO:</w:t>
      </w:r>
    </w:p>
    <w:p w14:paraId="24C7A4F7" w14:textId="6F230DF6" w:rsidR="00EF5339" w:rsidRDefault="00EF5339" w:rsidP="00EF5339">
      <w:pPr>
        <w:ind w:firstLine="142"/>
        <w:jc w:val="both"/>
        <w:rPr>
          <w:rFonts w:ascii="Calibri" w:hAnsi="Calibri" w:cs="Calibri"/>
          <w:lang w:val="pt-PT"/>
        </w:rPr>
      </w:pPr>
      <w:r w:rsidRPr="001E375A">
        <w:rPr>
          <w:rStyle w:val="Forte"/>
          <w:rFonts w:asciiTheme="minorHAnsi" w:hAnsiTheme="minorHAnsi"/>
        </w:rPr>
        <w:t>6.3.1</w:t>
      </w:r>
      <w:r w:rsidRPr="001E375A">
        <w:rPr>
          <w:rStyle w:val="Forte"/>
          <w:b w:val="0"/>
        </w:rPr>
        <w:t xml:space="preserve"> - </w:t>
      </w:r>
      <w:r w:rsidRPr="001E375A">
        <w:rPr>
          <w:rStyle w:val="Forte"/>
          <w:rFonts w:ascii="Calibri" w:hAnsi="Calibri" w:cs="Calibri"/>
          <w:b w:val="0"/>
        </w:rPr>
        <w:t>Para comprovação das especificações exigidas, a licitante deverá apresentar em papel ou em formato digital (disponível no site do fabricante ou fornecido em mídia), sob pena de desclassificação da proposta, os prospectos técnicos e/ou catálogos do fabricante dos equipamentos cotados, informando marca, o modelo e o fabricante do equipamento, não sendo aceita a simples cópia da especificação geral do edital</w:t>
      </w:r>
      <w:r>
        <w:rPr>
          <w:rStyle w:val="Forte"/>
          <w:rFonts w:ascii="Calibri" w:hAnsi="Calibri" w:cs="Calibri"/>
          <w:b w:val="0"/>
        </w:rPr>
        <w:t>, caso seja solicitado pelo Pregoeiro na sessão;</w:t>
      </w:r>
    </w:p>
    <w:p w14:paraId="4B093F22" w14:textId="77777777" w:rsidR="00733A11" w:rsidRPr="00642651" w:rsidRDefault="00733A11">
      <w:pPr>
        <w:tabs>
          <w:tab w:val="left" w:pos="2552"/>
        </w:tabs>
        <w:jc w:val="both"/>
        <w:rPr>
          <w:rFonts w:ascii="Calibri" w:hAnsi="Calibri" w:cs="Calibri"/>
          <w:b/>
          <w:sz w:val="20"/>
          <w:szCs w:val="20"/>
        </w:rPr>
      </w:pPr>
    </w:p>
    <w:p w14:paraId="3CC7DB69"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5A391FBD"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5C837245"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39C3AE63"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2305E655"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3462009B" w14:textId="7EE374A8"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w:t>
      </w:r>
      <w:proofErr w:type="spellStart"/>
      <w:r>
        <w:rPr>
          <w:rFonts w:ascii="Calibri" w:hAnsi="Calibri" w:cs="Calibri"/>
          <w:sz w:val="24"/>
        </w:rPr>
        <w:t>Lic</w:t>
      </w:r>
      <w:proofErr w:type="spellEnd"/>
      <w:r w:rsidR="00BD3C1B">
        <w:rPr>
          <w:rFonts w:ascii="Calibri" w:hAnsi="Calibri" w:cs="Calibri"/>
          <w:sz w:val="24"/>
        </w:rPr>
        <w:t>,</w:t>
      </w:r>
      <w:r w:rsidR="00BD3C1B" w:rsidRPr="00BD3C1B">
        <w:t xml:space="preserve"> </w:t>
      </w:r>
      <w:r w:rsidR="00BD3C1B" w:rsidRPr="00BD3C1B">
        <w:rPr>
          <w:rFonts w:ascii="Calibri" w:hAnsi="Calibri" w:cs="Calibri"/>
          <w:sz w:val="24"/>
        </w:rPr>
        <w:t>com pelo menos 24 (vinte e quatro) horas de antecedência da data da nova abertura</w:t>
      </w:r>
      <w:r>
        <w:rPr>
          <w:rFonts w:ascii="Calibri" w:hAnsi="Calibri" w:cs="Calibri"/>
          <w:sz w:val="24"/>
        </w:rPr>
        <w:t>.</w:t>
      </w:r>
    </w:p>
    <w:p w14:paraId="2EBDF6DA"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48B3DA0B"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36C0B176" w14:textId="4ACA52F8"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w:t>
      </w:r>
      <w:r w:rsidR="00CC443A">
        <w:rPr>
          <w:rFonts w:ascii="Calibri" w:hAnsi="Calibri" w:cs="Calibri"/>
        </w:rPr>
        <w:t>5</w:t>
      </w:r>
      <w:r w:rsidR="0065723F" w:rsidRPr="0065723F">
        <w:rPr>
          <w:rFonts w:ascii="Calibri" w:hAnsi="Calibri" w:cs="Calibri"/>
        </w:rPr>
        <w:t xml:space="preserve"> (</w:t>
      </w:r>
      <w:r w:rsidR="00CC443A">
        <w:rPr>
          <w:rFonts w:ascii="Calibri" w:hAnsi="Calibri" w:cs="Calibri"/>
        </w:rPr>
        <w:t>cinco</w:t>
      </w:r>
      <w:r w:rsidR="0065723F" w:rsidRPr="0065723F">
        <w:rPr>
          <w:rFonts w:ascii="Calibri" w:hAnsi="Calibri" w:cs="Calibri"/>
        </w:rPr>
        <w:t>) minutos para</w:t>
      </w:r>
      <w:r w:rsidR="0065723F">
        <w:rPr>
          <w:rFonts w:ascii="Calibri" w:hAnsi="Calibri" w:cs="Calibri"/>
        </w:rPr>
        <w:t xml:space="preserve"> </w:t>
      </w:r>
      <w:r w:rsidR="0065723F" w:rsidRPr="0065723F">
        <w:rPr>
          <w:rFonts w:ascii="Calibri" w:hAnsi="Calibri" w:cs="Calibri"/>
        </w:rPr>
        <w:t>solicitar reconsideração.</w:t>
      </w:r>
    </w:p>
    <w:p w14:paraId="1964D110"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4BB51A72"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7DC453C3"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6FCE639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5BCE71B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19EE4531"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lastRenderedPageBreak/>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64E120F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21C39FE3" w14:textId="77777777" w:rsidR="00FE4B45" w:rsidRDefault="00FE4B45" w:rsidP="00FE4B45">
      <w:pPr>
        <w:tabs>
          <w:tab w:val="left" w:pos="2552"/>
        </w:tabs>
        <w:jc w:val="both"/>
        <w:rPr>
          <w:rFonts w:ascii="Calibri" w:hAnsi="Calibri" w:cs="Calibri"/>
        </w:rPr>
      </w:pPr>
      <w:bookmarkStart w:id="3" w:name="_Hlk66869209"/>
      <w:r>
        <w:rPr>
          <w:rFonts w:ascii="Calibri" w:hAnsi="Calibri" w:cs="Calibri"/>
          <w:b/>
          <w:bCs/>
        </w:rPr>
        <w:t xml:space="preserve">7.6 – </w:t>
      </w:r>
      <w:r w:rsidRPr="00344B7E">
        <w:rPr>
          <w:rFonts w:ascii="Calibri" w:hAnsi="Calibri" w:cs="Calibri"/>
        </w:rPr>
        <w:t xml:space="preserve">O pregoeiro abrirá os itens/lotes para a recepção de lances, conforme estabelecido no edital. </w:t>
      </w:r>
    </w:p>
    <w:p w14:paraId="68D97CBD" w14:textId="05D055A9" w:rsidR="00FE4B45" w:rsidRDefault="00FE4B45" w:rsidP="00FE4B45">
      <w:pPr>
        <w:tabs>
          <w:tab w:val="left" w:pos="2552"/>
        </w:tabs>
        <w:ind w:firstLine="142"/>
        <w:jc w:val="both"/>
        <w:rPr>
          <w:rFonts w:ascii="Calibri" w:hAnsi="Calibri" w:cs="Calibri"/>
        </w:rPr>
      </w:pPr>
      <w:bookmarkStart w:id="4" w:name="_Hlk66878051"/>
      <w:r w:rsidRPr="00344B7E">
        <w:rPr>
          <w:rFonts w:ascii="Calibri" w:hAnsi="Calibri" w:cs="Calibri"/>
          <w:b/>
          <w:bCs/>
        </w:rPr>
        <w:t>7.6.1 –</w:t>
      </w:r>
      <w:r>
        <w:rPr>
          <w:rFonts w:ascii="Calibri" w:hAnsi="Calibri" w:cs="Calibri"/>
        </w:rPr>
        <w:t xml:space="preserve"> </w:t>
      </w:r>
      <w:r w:rsidRPr="00344B7E">
        <w:rPr>
          <w:rFonts w:ascii="Calibri" w:hAnsi="Calibri" w:cs="Calibri"/>
        </w:rPr>
        <w:t>O intervalo mínimo de diferença de percentuais entre os lances, que</w:t>
      </w:r>
      <w:r>
        <w:rPr>
          <w:rFonts w:ascii="Calibri" w:hAnsi="Calibri" w:cs="Calibri"/>
        </w:rPr>
        <w:t xml:space="preserve"> </w:t>
      </w:r>
      <w:r w:rsidRPr="00344B7E">
        <w:rPr>
          <w:rFonts w:ascii="Calibri" w:hAnsi="Calibri" w:cs="Calibri"/>
        </w:rPr>
        <w:t>incidirá em relação</w:t>
      </w:r>
      <w:r w:rsidR="005D7E95">
        <w:rPr>
          <w:rFonts w:ascii="Calibri" w:hAnsi="Calibri" w:cs="Calibri"/>
        </w:rPr>
        <w:t xml:space="preserve"> </w:t>
      </w:r>
      <w:proofErr w:type="gramStart"/>
      <w:r w:rsidR="005D7E95">
        <w:rPr>
          <w:rFonts w:ascii="Calibri" w:hAnsi="Calibri" w:cs="Calibri"/>
        </w:rPr>
        <w:t xml:space="preserve">a </w:t>
      </w:r>
      <w:r w:rsidRPr="00344B7E">
        <w:rPr>
          <w:rFonts w:ascii="Calibri" w:hAnsi="Calibri" w:cs="Calibri"/>
        </w:rPr>
        <w:t xml:space="preserve"> </w:t>
      </w:r>
      <w:r w:rsidR="005D7E95">
        <w:rPr>
          <w:rFonts w:ascii="Calibri" w:hAnsi="Calibri" w:cs="Calibri"/>
        </w:rPr>
        <w:t>proposta</w:t>
      </w:r>
      <w:proofErr w:type="gramEnd"/>
      <w:r w:rsidR="005D7E95">
        <w:rPr>
          <w:rFonts w:ascii="Calibri" w:hAnsi="Calibri" w:cs="Calibri"/>
        </w:rPr>
        <w:t xml:space="preserve"> do próprio licitante deve ser de </w:t>
      </w:r>
      <w:r>
        <w:rPr>
          <w:rFonts w:ascii="Calibri" w:hAnsi="Calibri" w:cs="Calibri"/>
        </w:rPr>
        <w:t xml:space="preserve"> </w:t>
      </w:r>
      <w:r w:rsidR="00F020CC">
        <w:rPr>
          <w:rFonts w:ascii="Calibri" w:hAnsi="Calibri" w:cs="Calibri"/>
          <w:highlight w:val="yellow"/>
        </w:rPr>
        <w:t>1</w:t>
      </w:r>
      <w:r w:rsidRPr="00FE4B45">
        <w:rPr>
          <w:rFonts w:ascii="Calibri" w:hAnsi="Calibri" w:cs="Calibri"/>
          <w:highlight w:val="yellow"/>
        </w:rPr>
        <w:t>%</w:t>
      </w:r>
      <w:r>
        <w:rPr>
          <w:rFonts w:ascii="Calibri" w:hAnsi="Calibri" w:cs="Calibri"/>
        </w:rPr>
        <w:t xml:space="preserve"> sobre o valor unitário do item/lote em disputa</w:t>
      </w:r>
      <w:r w:rsidRPr="00344B7E">
        <w:rPr>
          <w:rFonts w:ascii="Calibri" w:hAnsi="Calibri" w:cs="Calibri"/>
        </w:rPr>
        <w:t>.</w:t>
      </w:r>
    </w:p>
    <w:p w14:paraId="7A933E1E" w14:textId="51F7357C" w:rsidR="00FE4B45" w:rsidRPr="005D7E95" w:rsidRDefault="00FE4B45" w:rsidP="00FE4B45">
      <w:pPr>
        <w:tabs>
          <w:tab w:val="left" w:pos="2552"/>
        </w:tabs>
        <w:ind w:firstLine="142"/>
        <w:jc w:val="both"/>
        <w:rPr>
          <w:rFonts w:ascii="Calibri" w:hAnsi="Calibri" w:cs="Calibri"/>
        </w:rPr>
      </w:pPr>
      <w:r w:rsidRPr="003F7837">
        <w:rPr>
          <w:rFonts w:ascii="Calibri" w:hAnsi="Calibri" w:cs="Calibri"/>
          <w:b/>
          <w:bCs/>
        </w:rPr>
        <w:t>7.6.1</w:t>
      </w:r>
      <w:r w:rsidRPr="005D7E95">
        <w:rPr>
          <w:rFonts w:ascii="Calibri" w:hAnsi="Calibri" w:cs="Calibri"/>
          <w:b/>
          <w:bCs/>
        </w:rPr>
        <w:t>.1 –</w:t>
      </w:r>
      <w:r w:rsidRPr="005D7E95">
        <w:rPr>
          <w:rFonts w:ascii="Calibri" w:hAnsi="Calibri" w:cs="Calibri"/>
        </w:rPr>
        <w:t xml:space="preserve"> Embora o parâmetro disposto no item acima para intervalo mínimo entre lances esteja definido em percentual, o mesmo deverá ser traduzido pelo licitante, quando de seu lançamento no e-</w:t>
      </w:r>
      <w:proofErr w:type="spellStart"/>
      <w:r w:rsidRPr="005D7E95">
        <w:rPr>
          <w:rFonts w:ascii="Calibri" w:hAnsi="Calibri" w:cs="Calibri"/>
        </w:rPr>
        <w:t>Lic</w:t>
      </w:r>
      <w:proofErr w:type="spellEnd"/>
      <w:r w:rsidRPr="005D7E95">
        <w:rPr>
          <w:rFonts w:ascii="Calibri" w:hAnsi="Calibri" w:cs="Calibri"/>
        </w:rPr>
        <w:t>, para valores em reais.</w:t>
      </w:r>
    </w:p>
    <w:p w14:paraId="13CBC911" w14:textId="68F0D3C4" w:rsidR="003C1D1C" w:rsidRPr="005D7E95" w:rsidRDefault="003C1D1C" w:rsidP="00FE4B45">
      <w:pPr>
        <w:tabs>
          <w:tab w:val="left" w:pos="2552"/>
        </w:tabs>
        <w:ind w:firstLine="142"/>
        <w:jc w:val="both"/>
        <w:rPr>
          <w:rFonts w:asciiTheme="minorHAnsi" w:hAnsiTheme="minorHAnsi" w:cstheme="minorHAnsi"/>
          <w:b/>
          <w:bCs/>
          <w:u w:val="single"/>
        </w:rPr>
      </w:pPr>
      <w:r w:rsidRPr="005D7E95">
        <w:rPr>
          <w:rFonts w:ascii="Calibri" w:hAnsi="Calibri" w:cs="Calibri"/>
          <w:b/>
          <w:bCs/>
          <w:u w:val="single"/>
        </w:rPr>
        <w:t>7.6.2 - O modo de disputa deste Pregão é o</w:t>
      </w:r>
      <w:r w:rsidRPr="005D7E95">
        <w:rPr>
          <w:rFonts w:asciiTheme="minorHAnsi" w:hAnsiTheme="minorHAnsi" w:cstheme="minorHAnsi"/>
          <w:b/>
          <w:bCs/>
          <w:u w:val="single"/>
        </w:rPr>
        <w:t xml:space="preserve"> </w:t>
      </w:r>
      <w:sdt>
        <w:sdtPr>
          <w:rPr>
            <w:rFonts w:asciiTheme="minorHAnsi" w:hAnsiTheme="minorHAnsi" w:cstheme="minorHAnsi"/>
            <w:b/>
            <w:bCs/>
            <w:u w:val="single"/>
          </w:rPr>
          <w:alias w:val="Modo de Disputa"/>
          <w:tag w:val="Modo de Disputa"/>
          <w:id w:val="1413734907"/>
          <w:placeholder>
            <w:docPart w:val="CC918D3BC5574D32A50E304440F8E2D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5D7E95" w:rsidRPr="005D7E95">
            <w:rPr>
              <w:rFonts w:asciiTheme="minorHAnsi" w:hAnsiTheme="minorHAnsi" w:cstheme="minorHAnsi"/>
              <w:b/>
              <w:bCs/>
              <w:u w:val="single"/>
            </w:rPr>
            <w:t>Aberto</w:t>
          </w:r>
        </w:sdtContent>
      </w:sdt>
    </w:p>
    <w:p w14:paraId="797FDA52" w14:textId="77777777" w:rsidR="00AC1E88" w:rsidRPr="005D7E95" w:rsidRDefault="00AC1E88" w:rsidP="00FE4B45">
      <w:pPr>
        <w:tabs>
          <w:tab w:val="left" w:pos="2552"/>
        </w:tabs>
        <w:ind w:firstLine="142"/>
        <w:jc w:val="both"/>
        <w:rPr>
          <w:rFonts w:asciiTheme="minorHAnsi" w:hAnsiTheme="minorHAnsi" w:cstheme="minorHAnsi"/>
          <w:b/>
          <w:bCs/>
          <w:u w:val="single"/>
        </w:rPr>
      </w:pPr>
    </w:p>
    <w:bookmarkEnd w:id="4"/>
    <w:p w14:paraId="70FE02A3" w14:textId="77777777" w:rsidR="003C1D1C" w:rsidRPr="005D7E95" w:rsidRDefault="00FE4B45" w:rsidP="003C1D1C">
      <w:pPr>
        <w:tabs>
          <w:tab w:val="left" w:pos="2552"/>
        </w:tabs>
        <w:ind w:firstLine="426"/>
        <w:jc w:val="both"/>
        <w:rPr>
          <w:rFonts w:ascii="Calibri" w:hAnsi="Calibri" w:cs="Calibri"/>
        </w:rPr>
      </w:pPr>
      <w:r w:rsidRPr="005D7E95">
        <w:rPr>
          <w:rFonts w:ascii="Calibri" w:hAnsi="Calibri" w:cs="Calibri"/>
          <w:b/>
          <w:bCs/>
        </w:rPr>
        <w:t>7.6.2</w:t>
      </w:r>
      <w:r w:rsidR="003C1D1C" w:rsidRPr="005D7E95">
        <w:rPr>
          <w:rFonts w:ascii="Calibri" w:hAnsi="Calibri" w:cs="Calibri"/>
          <w:b/>
          <w:bCs/>
        </w:rPr>
        <w:t>.1</w:t>
      </w:r>
      <w:r w:rsidRPr="005D7E95">
        <w:rPr>
          <w:rFonts w:ascii="Calibri" w:hAnsi="Calibri" w:cs="Calibri"/>
          <w:b/>
          <w:bCs/>
        </w:rPr>
        <w:t xml:space="preserve"> – </w:t>
      </w:r>
      <w:r w:rsidR="003C1D1C" w:rsidRPr="005D7E95">
        <w:rPr>
          <w:rFonts w:ascii="Calibri" w:hAnsi="Calibri" w:cs="Calibri"/>
        </w:rPr>
        <w:t xml:space="preserve">Caso seja adotado para o envio de lances no pregão eletrônico o modo de disputa </w:t>
      </w:r>
      <w:r w:rsidR="003C1D1C" w:rsidRPr="005D7E95">
        <w:rPr>
          <w:rFonts w:ascii="Calibri" w:hAnsi="Calibri" w:cs="Calibri"/>
          <w:b/>
          <w:bCs/>
        </w:rPr>
        <w:t>"aberto"</w:t>
      </w:r>
      <w:r w:rsidR="003C1D1C" w:rsidRPr="005D7E95">
        <w:rPr>
          <w:rFonts w:ascii="Calibri" w:hAnsi="Calibri" w:cs="Calibri"/>
        </w:rPr>
        <w:t xml:space="preserve">, os licitantes apresentarão lances públicos e sucessivos, com prorrogações. </w:t>
      </w:r>
    </w:p>
    <w:p w14:paraId="3A436F40" w14:textId="0E00C12C" w:rsidR="00FE4B45" w:rsidRPr="00344B7E" w:rsidRDefault="00FE4B45" w:rsidP="00AC1E88">
      <w:pPr>
        <w:tabs>
          <w:tab w:val="left" w:pos="2552"/>
        </w:tabs>
        <w:ind w:firstLine="567"/>
        <w:jc w:val="both"/>
        <w:rPr>
          <w:rFonts w:ascii="Calibri" w:hAnsi="Calibri" w:cs="Calibri"/>
        </w:rPr>
      </w:pPr>
      <w:r w:rsidRPr="005D7E95">
        <w:rPr>
          <w:rFonts w:ascii="Calibri" w:hAnsi="Calibri" w:cs="Calibri"/>
          <w:b/>
          <w:bCs/>
        </w:rPr>
        <w:t>7.6.</w:t>
      </w:r>
      <w:r w:rsidR="003C1D1C" w:rsidRPr="005D7E95">
        <w:rPr>
          <w:rFonts w:ascii="Calibri" w:hAnsi="Calibri" w:cs="Calibri"/>
          <w:b/>
          <w:bCs/>
        </w:rPr>
        <w:t>2.1.1</w:t>
      </w:r>
      <w:r w:rsidRPr="005D7E95">
        <w:rPr>
          <w:rFonts w:ascii="Calibri" w:hAnsi="Calibri" w:cs="Calibri"/>
          <w:b/>
          <w:bCs/>
        </w:rPr>
        <w:t xml:space="preserve"> – </w:t>
      </w:r>
      <w:r w:rsidRPr="005D7E95">
        <w:rPr>
          <w:rFonts w:ascii="Calibri" w:hAnsi="Calibri" w:cs="Calibri"/>
        </w:rPr>
        <w:t>A etapa de lances da sessão pública terá duração de dez minutos e, após isso, será prorrogada automaticamente</w:t>
      </w:r>
      <w:r w:rsidRPr="00344B7E">
        <w:rPr>
          <w:rFonts w:ascii="Calibri" w:hAnsi="Calibri" w:cs="Calibri"/>
        </w:rPr>
        <w:t xml:space="preserve"> pelo sistema quando houver lance ofertado nos últimos dois minutos do período de duração da sessão pública.</w:t>
      </w:r>
    </w:p>
    <w:p w14:paraId="480FB541" w14:textId="0E024FF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w:t>
      </w:r>
      <w:r w:rsidR="00AC1E88">
        <w:rPr>
          <w:rFonts w:ascii="Calibri" w:hAnsi="Calibri" w:cs="Calibri"/>
          <w:b/>
          <w:bCs/>
        </w:rPr>
        <w:t>2</w:t>
      </w:r>
      <w:r>
        <w:rPr>
          <w:rFonts w:ascii="Calibri" w:hAnsi="Calibri" w:cs="Calibri"/>
          <w:b/>
          <w:bCs/>
        </w:rPr>
        <w:t xml:space="preserve"> – </w:t>
      </w:r>
      <w:r w:rsidRPr="00344B7E">
        <w:rPr>
          <w:rFonts w:ascii="Calibri" w:hAnsi="Calibri" w:cs="Calibri"/>
        </w:rPr>
        <w:t>A prorrogação automática da etapa de lances, de que trata o item anterior, será de dois minutos e ocorrerá sucessivamente sempre que houver lances enviados nesse período de prorrogação, inclusive no caso de lances intermediários.</w:t>
      </w:r>
    </w:p>
    <w:p w14:paraId="1DA951A3" w14:textId="143827E1"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1.3</w:t>
      </w:r>
      <w:r>
        <w:rPr>
          <w:rFonts w:ascii="Calibri" w:hAnsi="Calibri" w:cs="Calibri"/>
          <w:b/>
          <w:bCs/>
        </w:rPr>
        <w:t xml:space="preserve"> – </w:t>
      </w:r>
      <w:r w:rsidRPr="00344B7E">
        <w:rPr>
          <w:rFonts w:ascii="Calibri" w:hAnsi="Calibri" w:cs="Calibri"/>
        </w:rPr>
        <w:t>Não havendo novos lances na forma estabelecida nos itens anteriores, a sessão pública encerrar-se-á automaticamente.</w:t>
      </w:r>
    </w:p>
    <w:p w14:paraId="03AD9796" w14:textId="1A003226"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1.4</w:t>
      </w:r>
      <w:r>
        <w:rPr>
          <w:rFonts w:ascii="Calibri" w:hAnsi="Calibri" w:cs="Calibri"/>
          <w:b/>
          <w:bCs/>
        </w:rPr>
        <w:t xml:space="preserve"> – </w:t>
      </w:r>
      <w:r w:rsidRPr="001A2712">
        <w:rPr>
          <w:rFonts w:ascii="Calibri" w:hAnsi="Calibri" w:cs="Calibri"/>
        </w:rPr>
        <w:t>Encerrada a sessão pública sem prorrogação automática pelo sistema, nos termos do</w:t>
      </w:r>
      <w:r>
        <w:rPr>
          <w:rFonts w:ascii="Calibri" w:hAnsi="Calibri" w:cs="Calibri"/>
        </w:rPr>
        <w:t xml:space="preserve"> item 7.6.</w:t>
      </w:r>
      <w:r w:rsidR="003C1D1C">
        <w:rPr>
          <w:rFonts w:ascii="Calibri" w:hAnsi="Calibri" w:cs="Calibri"/>
        </w:rPr>
        <w:t>2.</w:t>
      </w:r>
      <w:r w:rsidR="00AC1E88">
        <w:rPr>
          <w:rFonts w:ascii="Calibri" w:hAnsi="Calibri" w:cs="Calibri"/>
        </w:rPr>
        <w:t>1.3</w:t>
      </w:r>
      <w:r>
        <w:rPr>
          <w:rFonts w:ascii="Calibri" w:hAnsi="Calibri" w:cs="Calibri"/>
        </w:rPr>
        <w:t xml:space="preserve">, </w:t>
      </w:r>
      <w:r w:rsidRPr="001A2712">
        <w:rPr>
          <w:rFonts w:ascii="Calibri" w:hAnsi="Calibri" w:cs="Calibri"/>
        </w:rPr>
        <w:t>o pregoeiro poderá</w:t>
      </w:r>
      <w:r>
        <w:rPr>
          <w:rFonts w:ascii="Calibri" w:hAnsi="Calibri" w:cs="Calibri"/>
        </w:rPr>
        <w:t xml:space="preserve"> </w:t>
      </w:r>
      <w:r w:rsidRPr="001A2712">
        <w:rPr>
          <w:rFonts w:ascii="Calibri" w:hAnsi="Calibri" w:cs="Calibri"/>
        </w:rPr>
        <w:t>admitir o reinício da etapa de envio de lances, em prol da consecução do melhor preço</w:t>
      </w:r>
      <w:r>
        <w:rPr>
          <w:rFonts w:ascii="Calibri" w:hAnsi="Calibri" w:cs="Calibri"/>
        </w:rPr>
        <w:t>.</w:t>
      </w:r>
    </w:p>
    <w:p w14:paraId="159D7425" w14:textId="154825F8"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 xml:space="preserve">1.5 </w:t>
      </w:r>
      <w:r w:rsidRPr="003C1D1C">
        <w:rPr>
          <w:rFonts w:ascii="Calibri" w:hAnsi="Calibri" w:cs="Calibri"/>
          <w:b/>
          <w:bCs/>
        </w:rPr>
        <w:t>–</w:t>
      </w:r>
      <w:r>
        <w:rPr>
          <w:rFonts w:ascii="Calibri" w:hAnsi="Calibri" w:cs="Calibri"/>
        </w:rPr>
        <w:t xml:space="preserve"> </w:t>
      </w:r>
      <w:r w:rsidRPr="003C1D1C">
        <w:rPr>
          <w:rFonts w:ascii="Calibri" w:hAnsi="Calibri" w:cs="Calibri"/>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61A1A63F" w14:textId="78AA95B2"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5</w:t>
      </w:r>
      <w:r w:rsidRPr="003C1D1C">
        <w:rPr>
          <w:rFonts w:ascii="Calibri" w:hAnsi="Calibri" w:cs="Calibri"/>
          <w:b/>
          <w:bCs/>
        </w:rPr>
        <w:t>.1 –</w:t>
      </w:r>
      <w:r>
        <w:rPr>
          <w:rFonts w:ascii="Calibri" w:hAnsi="Calibri" w:cs="Calibri"/>
        </w:rPr>
        <w:t xml:space="preserve"> </w:t>
      </w:r>
      <w:r w:rsidRPr="003C1D1C">
        <w:rPr>
          <w:rFonts w:ascii="Calibri" w:hAnsi="Calibri" w:cs="Calibri"/>
        </w:rPr>
        <w:t>Após o reinício previsto no item supra, os licitantes serão convocados para apresentar lances intermediários.</w:t>
      </w:r>
    </w:p>
    <w:p w14:paraId="236E6055" w14:textId="77777777" w:rsidR="003C1D1C" w:rsidRDefault="003C1D1C" w:rsidP="00FE4B45">
      <w:pPr>
        <w:tabs>
          <w:tab w:val="left" w:pos="2552"/>
        </w:tabs>
        <w:ind w:firstLine="142"/>
        <w:jc w:val="both"/>
        <w:rPr>
          <w:rFonts w:ascii="Calibri" w:hAnsi="Calibri" w:cs="Calibri"/>
        </w:rPr>
      </w:pPr>
    </w:p>
    <w:p w14:paraId="359CFFE7" w14:textId="4B9E74CB" w:rsidR="00FE4B45" w:rsidRPr="00AC1E88" w:rsidRDefault="00FE4B45" w:rsidP="00FE4B45">
      <w:pPr>
        <w:pStyle w:val="Corpodetexto22"/>
        <w:rPr>
          <w:rFonts w:ascii="Calibri" w:hAnsi="Calibri" w:cs="Calibri"/>
          <w:sz w:val="24"/>
        </w:rPr>
      </w:pPr>
      <w:r w:rsidRPr="00AC1E88">
        <w:rPr>
          <w:rFonts w:ascii="Calibri" w:hAnsi="Calibri" w:cs="Calibri"/>
          <w:b/>
          <w:bCs/>
          <w:sz w:val="24"/>
        </w:rPr>
        <w:t xml:space="preserve">7.7. – </w:t>
      </w:r>
      <w:r w:rsidRPr="00AC1E88">
        <w:rPr>
          <w:rFonts w:ascii="Calibri" w:hAnsi="Calibri" w:cs="Calibri"/>
          <w:sz w:val="24"/>
        </w:rPr>
        <w:t>Depois de encerrados os itens/lotes, encerrar-se-á a etapa da disputa e o Sistema emitirá aviso no Chat iniciando as fases de negociação, aceitabilidade e habilitação.</w:t>
      </w:r>
    </w:p>
    <w:p w14:paraId="6312136A" w14:textId="5962DE7A" w:rsidR="00FE4B45" w:rsidRPr="00AC1E88" w:rsidRDefault="00FE4B45" w:rsidP="00FE4B45">
      <w:pPr>
        <w:pStyle w:val="Corpodetexto22"/>
        <w:rPr>
          <w:rFonts w:ascii="Calibri" w:hAnsi="Calibri" w:cs="Calibri"/>
          <w:sz w:val="24"/>
        </w:rPr>
      </w:pPr>
      <w:r w:rsidRPr="00AC1E88">
        <w:rPr>
          <w:rFonts w:ascii="Calibri" w:hAnsi="Calibri" w:cs="Calibri"/>
          <w:b/>
          <w:bCs/>
          <w:sz w:val="24"/>
        </w:rPr>
        <w:t>7.8 –</w:t>
      </w:r>
      <w:r w:rsidRPr="00AC1E88">
        <w:rPr>
          <w:rFonts w:ascii="Calibri" w:hAnsi="Calibri" w:cs="Calibri"/>
          <w:sz w:val="24"/>
        </w:rPr>
        <w:t xml:space="preserve"> O Sistema, automaticamente, verificará os requisitos para a aplicação da Lei Complementar nº 123/2006. Na sequência o pregoeiro poderá negociar a redução dos preços com o proponente.</w:t>
      </w:r>
    </w:p>
    <w:p w14:paraId="40FDE349" w14:textId="495801ED" w:rsidR="005E3169" w:rsidRPr="00AC1E88" w:rsidRDefault="00857953" w:rsidP="00857953">
      <w:pPr>
        <w:pStyle w:val="Corpodetexto22"/>
        <w:ind w:firstLine="142"/>
        <w:rPr>
          <w:rFonts w:ascii="Calibri" w:hAnsi="Calibri" w:cs="Calibri"/>
          <w:sz w:val="24"/>
        </w:rPr>
      </w:pPr>
      <w:r w:rsidRPr="00AC1E88">
        <w:rPr>
          <w:rFonts w:ascii="Calibri" w:hAnsi="Calibri" w:cs="Calibri"/>
          <w:b/>
          <w:bCs/>
          <w:sz w:val="24"/>
        </w:rPr>
        <w:t>7.8.1 –</w:t>
      </w:r>
      <w:r w:rsidRPr="00AC1E88">
        <w:rPr>
          <w:rFonts w:ascii="Calibri" w:hAnsi="Calibri" w:cs="Calibri"/>
          <w:sz w:val="24"/>
        </w:rPr>
        <w:t xml:space="preserve"> </w:t>
      </w:r>
      <w:r w:rsidR="005E3169" w:rsidRPr="00AC1E88">
        <w:rPr>
          <w:rFonts w:ascii="Calibri" w:hAnsi="Calibri" w:cs="Calibri"/>
          <w:sz w:val="24"/>
        </w:rPr>
        <w:t>Deverá o pregoeiro, antes de anunciar o vencedor, encaminhar, pelo Sistema eletrônico,</w:t>
      </w:r>
      <w:r w:rsidRPr="00AC1E88">
        <w:rPr>
          <w:rFonts w:ascii="Calibri" w:hAnsi="Calibri" w:cs="Calibri"/>
          <w:sz w:val="24"/>
        </w:rPr>
        <w:t xml:space="preserve"> </w:t>
      </w:r>
      <w:r w:rsidR="005E3169" w:rsidRPr="00AC1E88">
        <w:rPr>
          <w:rFonts w:ascii="Calibri" w:hAnsi="Calibri" w:cs="Calibri"/>
          <w:sz w:val="24"/>
        </w:rPr>
        <w:t>contraproposta diretamente à proponente que tenha enviado o lance de menor preço, para que seja obtida</w:t>
      </w:r>
      <w:r w:rsidRPr="00AC1E88">
        <w:rPr>
          <w:rFonts w:ascii="Calibri" w:hAnsi="Calibri" w:cs="Calibri"/>
          <w:sz w:val="24"/>
        </w:rPr>
        <w:t xml:space="preserve"> </w:t>
      </w:r>
      <w:r w:rsidR="005E3169" w:rsidRPr="00AC1E88">
        <w:rPr>
          <w:rFonts w:ascii="Calibri" w:hAnsi="Calibri" w:cs="Calibri"/>
          <w:sz w:val="24"/>
        </w:rPr>
        <w:t>melhor proposta, bem como decidir sobre sua aceitação, observado o critério de julgamento, não se</w:t>
      </w:r>
      <w:r w:rsidRPr="00AC1E88">
        <w:rPr>
          <w:rFonts w:ascii="Calibri" w:hAnsi="Calibri" w:cs="Calibri"/>
          <w:sz w:val="24"/>
        </w:rPr>
        <w:t xml:space="preserve"> </w:t>
      </w:r>
      <w:r w:rsidR="005E3169" w:rsidRPr="00AC1E88">
        <w:rPr>
          <w:rFonts w:ascii="Calibri" w:hAnsi="Calibri" w:cs="Calibri"/>
          <w:sz w:val="24"/>
        </w:rPr>
        <w:t>admitindo negociar condições diferentes daquelas previstas no edital.</w:t>
      </w:r>
    </w:p>
    <w:p w14:paraId="06963FEA" w14:textId="7A013CDA" w:rsidR="00FE4B45" w:rsidRPr="00D67F2A" w:rsidRDefault="00FE4B45" w:rsidP="00FE4B45">
      <w:pPr>
        <w:pStyle w:val="Corpodetexto22"/>
        <w:ind w:firstLine="142"/>
        <w:rPr>
          <w:rFonts w:ascii="Calibri" w:hAnsi="Calibri" w:cs="Calibri"/>
          <w:sz w:val="24"/>
        </w:rPr>
      </w:pPr>
      <w:r w:rsidRPr="00AC1E88">
        <w:rPr>
          <w:rFonts w:ascii="Calibri" w:hAnsi="Calibri" w:cs="Calibri"/>
          <w:b/>
          <w:bCs/>
          <w:sz w:val="24"/>
        </w:rPr>
        <w:t>7.8.</w:t>
      </w:r>
      <w:r w:rsidR="00857953" w:rsidRPr="00AC1E88">
        <w:rPr>
          <w:rFonts w:ascii="Calibri" w:hAnsi="Calibri" w:cs="Calibri"/>
          <w:b/>
          <w:bCs/>
          <w:sz w:val="24"/>
        </w:rPr>
        <w:t>2</w:t>
      </w:r>
      <w:r w:rsidRPr="00AC1E88">
        <w:rPr>
          <w:rFonts w:ascii="Calibri" w:hAnsi="Calibri" w:cs="Calibri"/>
          <w:sz w:val="24"/>
        </w:rPr>
        <w:t xml:space="preserve"> – A negociação será realizada por meio</w:t>
      </w:r>
      <w:r w:rsidRPr="00D67F2A">
        <w:rPr>
          <w:rFonts w:ascii="Calibri" w:hAnsi="Calibri" w:cs="Calibri"/>
          <w:sz w:val="24"/>
        </w:rPr>
        <w:t xml:space="preserve"> do Sistema de troca de mensagens (Chat), podendo ser</w:t>
      </w:r>
    </w:p>
    <w:p w14:paraId="4D1E9D85" w14:textId="77777777" w:rsidR="00FE4B45" w:rsidRPr="00D67F2A" w:rsidRDefault="00FE4B45" w:rsidP="00FE4B45">
      <w:pPr>
        <w:pStyle w:val="Corpodetexto22"/>
        <w:rPr>
          <w:rFonts w:ascii="Calibri" w:hAnsi="Calibri" w:cs="Calibri"/>
          <w:sz w:val="24"/>
        </w:rPr>
      </w:pPr>
      <w:r w:rsidRPr="00D67F2A">
        <w:rPr>
          <w:rFonts w:ascii="Calibri" w:hAnsi="Calibri" w:cs="Calibri"/>
          <w:sz w:val="24"/>
        </w:rPr>
        <w:t>acompanhada pelos demais licitantes.</w:t>
      </w:r>
    </w:p>
    <w:p w14:paraId="2A8DC2EC" w14:textId="77777777" w:rsidR="00FE4B45" w:rsidRPr="00D67F2A"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7.9</w:t>
      </w:r>
      <w:r w:rsidRPr="00937F04">
        <w:rPr>
          <w:rFonts w:ascii="Calibri" w:hAnsi="Calibri" w:cs="Calibri"/>
          <w:b/>
          <w:bCs/>
          <w:shd w:val="clear" w:color="auto" w:fill="FFFFFF"/>
        </w:rPr>
        <w:t xml:space="preserve"> –</w:t>
      </w:r>
      <w:r w:rsidRPr="00937F04">
        <w:rPr>
          <w:rFonts w:ascii="Calibri" w:hAnsi="Calibri" w:cs="Calibri"/>
          <w:shd w:val="clear" w:color="auto" w:fill="FFFFFF"/>
        </w:rPr>
        <w:t xml:space="preserve"> </w:t>
      </w:r>
      <w:r w:rsidRPr="00D67F2A">
        <w:rPr>
          <w:rFonts w:ascii="Calibri" w:hAnsi="Calibri" w:cs="Calibri"/>
          <w:shd w:val="clear" w:color="auto" w:fill="FFFFFF"/>
        </w:rPr>
        <w:t>Ocorrendo o empate será assegurada, como critério de desempate, preferência de contratação</w:t>
      </w:r>
    </w:p>
    <w:p w14:paraId="1B7B95C7" w14:textId="77777777" w:rsidR="00FE4B45" w:rsidRPr="00937F04" w:rsidRDefault="00FE4B45" w:rsidP="00FE4B45">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Pr>
          <w:rFonts w:ascii="Calibri" w:hAnsi="Calibri" w:cs="Calibri"/>
          <w:shd w:val="clear" w:color="auto" w:fill="FFFFFF"/>
        </w:rPr>
        <w:t>M</w:t>
      </w:r>
      <w:r w:rsidRPr="00D67F2A">
        <w:rPr>
          <w:rFonts w:ascii="Calibri" w:hAnsi="Calibri" w:cs="Calibri"/>
          <w:shd w:val="clear" w:color="auto" w:fill="FFFFFF"/>
        </w:rPr>
        <w:t>icro</w:t>
      </w:r>
      <w:r>
        <w:rPr>
          <w:rFonts w:ascii="Calibri" w:hAnsi="Calibri" w:cs="Calibri"/>
          <w:shd w:val="clear" w:color="auto" w:fill="FFFFFF"/>
        </w:rPr>
        <w:t>E</w:t>
      </w:r>
      <w:r w:rsidRPr="00D67F2A">
        <w:rPr>
          <w:rFonts w:ascii="Calibri" w:hAnsi="Calibri" w:cs="Calibri"/>
          <w:shd w:val="clear" w:color="auto" w:fill="FFFFFF"/>
        </w:rPr>
        <w:t>mpresas</w:t>
      </w:r>
      <w:proofErr w:type="spellEnd"/>
      <w:r>
        <w:rPr>
          <w:rFonts w:ascii="Calibri" w:hAnsi="Calibri" w:cs="Calibri"/>
          <w:shd w:val="clear" w:color="auto" w:fill="FFFFFF"/>
        </w:rPr>
        <w:t xml:space="preserve"> (ME)</w:t>
      </w:r>
      <w:r w:rsidRPr="00D67F2A">
        <w:rPr>
          <w:rFonts w:ascii="Calibri" w:hAnsi="Calibri" w:cs="Calibri"/>
          <w:shd w:val="clear" w:color="auto" w:fill="FFFFFF"/>
        </w:rPr>
        <w:t xml:space="preserve"> e Empresas de Pequeno Porte</w:t>
      </w:r>
      <w:r>
        <w:rPr>
          <w:rFonts w:ascii="Calibri" w:hAnsi="Calibri" w:cs="Calibri"/>
          <w:shd w:val="clear" w:color="auto" w:fill="FFFFFF"/>
        </w:rPr>
        <w:t xml:space="preserve"> (EPP)</w:t>
      </w:r>
      <w:r w:rsidRPr="00937F04">
        <w:rPr>
          <w:rFonts w:ascii="Calibri" w:hAnsi="Calibri" w:cs="Calibri"/>
          <w:shd w:val="clear" w:color="auto" w:fill="FFFFFF"/>
        </w:rPr>
        <w:t>.</w:t>
      </w:r>
    </w:p>
    <w:p w14:paraId="6F2DB60D"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Pr="000F423D">
        <w:rPr>
          <w:rFonts w:ascii="Calibri" w:hAnsi="Calibri" w:cs="Calibri"/>
          <w:shd w:val="clear" w:color="auto" w:fill="FFFFFF"/>
        </w:rPr>
        <w:t xml:space="preserve"> sejam iguais ou até 5% (cinco por cento) superiores à proposta/lance mais bem classificada;</w:t>
      </w:r>
    </w:p>
    <w:p w14:paraId="47AE0ADB"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7.9.2</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Pr="000F423D">
        <w:rPr>
          <w:rFonts w:ascii="Calibri" w:hAnsi="Calibri" w:cs="Calibri"/>
          <w:shd w:val="clear" w:color="auto" w:fill="FFFFFF"/>
        </w:rPr>
        <w:t xml:space="preserve"> da seguinte forma:</w:t>
      </w:r>
    </w:p>
    <w:p w14:paraId="7AE35064" w14:textId="77777777" w:rsidR="00FE4B45" w:rsidRPr="000F423D" w:rsidRDefault="00FE4B45" w:rsidP="00FE4B45">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7D900E8D" w14:textId="77777777" w:rsidR="00FE4B45" w:rsidRPr="000F423D" w:rsidRDefault="00FE4B45" w:rsidP="00FE4B45">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lastRenderedPageBreak/>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1A8B2BBD"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6819B684"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Pr>
          <w:rFonts w:ascii="Calibri" w:hAnsi="Calibri" w:cs="Calibri"/>
          <w:shd w:val="clear" w:color="auto" w:fill="FFFFFF"/>
        </w:rPr>
        <w:t>da</w:t>
      </w:r>
      <w:r w:rsidRPr="000F423D">
        <w:rPr>
          <w:rFonts w:ascii="Calibri" w:hAnsi="Calibri" w:cs="Calibri"/>
          <w:shd w:val="clear" w:color="auto" w:fill="FFFFFF"/>
        </w:rPr>
        <w:t xml:space="preserve"> Lei Complementar, </w:t>
      </w:r>
      <w:r w:rsidRPr="00D67F2A">
        <w:rPr>
          <w:rFonts w:ascii="Calibri" w:hAnsi="Calibri" w:cs="Calibri"/>
          <w:shd w:val="clear" w:color="auto" w:fill="FFFFFF"/>
        </w:rPr>
        <w:t>será realizado sorteio automático entre elas para que se identifique</w:t>
      </w:r>
      <w:r>
        <w:rPr>
          <w:rFonts w:ascii="Calibri" w:hAnsi="Calibri" w:cs="Calibri"/>
          <w:shd w:val="clear" w:color="auto" w:fill="FFFFFF"/>
        </w:rPr>
        <w:t xml:space="preserve"> </w:t>
      </w:r>
      <w:r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3D7BE362" w14:textId="3ABB1168"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Pr="000F423D">
        <w:rPr>
          <w:rFonts w:ascii="Calibri" w:hAnsi="Calibri" w:cs="Calibri"/>
          <w:b/>
          <w:bCs/>
          <w:shd w:val="clear" w:color="auto" w:fill="FFFFFF"/>
        </w:rPr>
        <w:t> –</w:t>
      </w:r>
      <w:r w:rsidRPr="000F423D">
        <w:rPr>
          <w:rFonts w:ascii="Calibri" w:hAnsi="Calibri" w:cs="Calibri"/>
          <w:shd w:val="clear" w:color="auto" w:fill="FFFFFF"/>
        </w:rPr>
        <w:t xml:space="preserve"> O disposto </w:t>
      </w:r>
      <w:r w:rsidRPr="00695F34">
        <w:rPr>
          <w:rFonts w:ascii="Calibri" w:hAnsi="Calibri" w:cs="Calibri"/>
          <w:shd w:val="clear" w:color="auto" w:fill="FFFFFF"/>
        </w:rPr>
        <w:t>no subitem 7.</w:t>
      </w:r>
      <w:r w:rsidR="00857953">
        <w:rPr>
          <w:rFonts w:ascii="Calibri" w:hAnsi="Calibri" w:cs="Calibri"/>
          <w:shd w:val="clear" w:color="auto" w:fill="FFFFFF"/>
        </w:rPr>
        <w:t>9</w:t>
      </w:r>
      <w:r w:rsidRPr="00D67F2A">
        <w:rPr>
          <w:rFonts w:ascii="Calibri" w:hAnsi="Calibri" w:cs="Calibri"/>
          <w:shd w:val="clear" w:color="auto" w:fill="FFFFFF"/>
        </w:rPr>
        <w:t xml:space="preserve"> somente</w:t>
      </w:r>
      <w:r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Pr="000F423D">
        <w:rPr>
          <w:rFonts w:ascii="Calibri" w:hAnsi="Calibri" w:cs="Calibri"/>
          <w:shd w:val="clear" w:color="auto" w:fill="FFFFFF"/>
        </w:rPr>
        <w:t>.</w:t>
      </w:r>
    </w:p>
    <w:p w14:paraId="54CF02FD" w14:textId="119A5161"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Na hipótese da não-contratação nos termos </w:t>
      </w:r>
      <w:r w:rsidRPr="00695F34">
        <w:rPr>
          <w:rFonts w:ascii="Calibri" w:hAnsi="Calibri" w:cs="Calibri"/>
          <w:shd w:val="clear" w:color="auto" w:fill="FFFFFF"/>
        </w:rPr>
        <w:t>previstos no subitem 7.</w:t>
      </w:r>
      <w:r w:rsidR="00857953">
        <w:rPr>
          <w:rFonts w:ascii="Calibri" w:hAnsi="Calibri" w:cs="Calibri"/>
          <w:shd w:val="clear" w:color="auto" w:fill="FFFFFF"/>
        </w:rPr>
        <w:t>9</w:t>
      </w:r>
      <w:r w:rsidRPr="00695F34">
        <w:rPr>
          <w:rFonts w:ascii="Calibri" w:hAnsi="Calibri" w:cs="Calibri"/>
          <w:shd w:val="clear" w:color="auto" w:fill="FFFFFF"/>
        </w:rPr>
        <w:t>, o</w:t>
      </w:r>
      <w:r w:rsidRPr="000F423D">
        <w:rPr>
          <w:rFonts w:ascii="Calibri" w:hAnsi="Calibri" w:cs="Calibri"/>
          <w:shd w:val="clear" w:color="auto" w:fill="FFFFFF"/>
        </w:rPr>
        <w:t xml:space="preserve"> objeto licitado será adjudicado em favor da proposta originalmente vencedora do certame.</w:t>
      </w:r>
    </w:p>
    <w:p w14:paraId="24B27C54" w14:textId="77777777" w:rsidR="00FE4B45" w:rsidRPr="00937F04" w:rsidRDefault="00FE4B45" w:rsidP="00FE4B45">
      <w:pPr>
        <w:tabs>
          <w:tab w:val="left" w:pos="2552"/>
        </w:tabs>
        <w:jc w:val="both"/>
        <w:rPr>
          <w:rFonts w:ascii="Calibri" w:hAnsi="Calibri" w:cs="Calibri"/>
        </w:rPr>
      </w:pPr>
      <w:r>
        <w:rPr>
          <w:rFonts w:ascii="Calibri" w:hAnsi="Calibri" w:cs="Calibri"/>
          <w:b/>
          <w:bCs/>
        </w:rPr>
        <w:t>7.12</w:t>
      </w:r>
      <w:r w:rsidRPr="000F423D">
        <w:rPr>
          <w:rFonts w:ascii="Calibri" w:hAnsi="Calibri" w:cs="Calibri"/>
          <w:b/>
          <w:bCs/>
        </w:rPr>
        <w:t xml:space="preserve"> – </w:t>
      </w:r>
      <w:r w:rsidRPr="000F423D">
        <w:rPr>
          <w:rFonts w:ascii="Calibri" w:hAnsi="Calibri" w:cs="Calibri"/>
        </w:rPr>
        <w:t xml:space="preserve">Encerrada a recepção de lances dos beneficiários da Lei </w:t>
      </w:r>
      <w:r w:rsidRPr="000F423D">
        <w:rPr>
          <w:rFonts w:ascii="Calibri" w:hAnsi="Calibri" w:cs="Calibri"/>
          <w:shd w:val="clear" w:color="auto" w:fill="FFFFFF"/>
        </w:rPr>
        <w:t>Complementar nº 123</w:t>
      </w:r>
      <w:r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6E5862E0" w14:textId="77777777" w:rsidR="00FE4B45" w:rsidRPr="00937F04" w:rsidRDefault="00FE4B45" w:rsidP="00FE4B45">
      <w:pPr>
        <w:tabs>
          <w:tab w:val="left" w:pos="2552"/>
        </w:tabs>
        <w:jc w:val="both"/>
        <w:rPr>
          <w:rFonts w:ascii="Calibri" w:hAnsi="Calibri" w:cs="Calibri"/>
        </w:rPr>
      </w:pPr>
      <w:r>
        <w:rPr>
          <w:rFonts w:ascii="Calibri" w:hAnsi="Calibri" w:cs="Calibri"/>
          <w:b/>
          <w:bCs/>
        </w:rPr>
        <w:t>7.13</w:t>
      </w:r>
      <w:r w:rsidRPr="00937F04">
        <w:rPr>
          <w:rFonts w:ascii="Calibri" w:hAnsi="Calibri" w:cs="Calibri"/>
          <w:b/>
          <w:bCs/>
        </w:rPr>
        <w:t xml:space="preserve"> – </w:t>
      </w:r>
      <w:r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4FD62CB3" w14:textId="77777777" w:rsidR="00FE4B45" w:rsidRPr="00937F04" w:rsidRDefault="00FE4B45" w:rsidP="00FE4B45">
      <w:pPr>
        <w:tabs>
          <w:tab w:val="left" w:pos="2552"/>
        </w:tabs>
        <w:jc w:val="both"/>
        <w:rPr>
          <w:rFonts w:ascii="Calibri" w:hAnsi="Calibri" w:cs="Calibri"/>
        </w:rPr>
      </w:pPr>
      <w:r>
        <w:rPr>
          <w:rFonts w:ascii="Calibri" w:hAnsi="Calibri" w:cs="Calibri"/>
          <w:b/>
          <w:bCs/>
        </w:rPr>
        <w:t>7.14</w:t>
      </w:r>
      <w:r w:rsidRPr="00937F04">
        <w:rPr>
          <w:rFonts w:ascii="Calibri" w:hAnsi="Calibri" w:cs="Calibri"/>
          <w:b/>
          <w:bCs/>
        </w:rPr>
        <w:t xml:space="preserve"> –</w:t>
      </w:r>
      <w:r w:rsidRPr="00937F04">
        <w:rPr>
          <w:rFonts w:ascii="Calibri" w:hAnsi="Calibri" w:cs="Calibri"/>
        </w:rPr>
        <w:t xml:space="preserve"> Encerrada a etapa de lances da sessão pública, a licitante detentora da melhor oferta deverá atender as exigências de habilitação previstas </w:t>
      </w:r>
      <w:r>
        <w:rPr>
          <w:rFonts w:ascii="Calibri" w:hAnsi="Calibri" w:cs="Calibri"/>
        </w:rPr>
        <w:t>n</w:t>
      </w:r>
      <w:r w:rsidRPr="00937F04">
        <w:rPr>
          <w:rFonts w:ascii="Calibri" w:hAnsi="Calibri" w:cs="Calibri"/>
        </w:rPr>
        <w:t>este Edital.</w:t>
      </w:r>
    </w:p>
    <w:p w14:paraId="667DBCA5" w14:textId="77777777" w:rsidR="00FE4B45" w:rsidRPr="00937F04" w:rsidRDefault="00FE4B45" w:rsidP="00FE4B45">
      <w:pPr>
        <w:tabs>
          <w:tab w:val="left" w:pos="2552"/>
        </w:tabs>
        <w:jc w:val="both"/>
        <w:rPr>
          <w:rFonts w:ascii="Calibri" w:hAnsi="Calibri" w:cs="Calibri"/>
        </w:rPr>
      </w:pPr>
      <w:r>
        <w:rPr>
          <w:rFonts w:ascii="Calibri" w:hAnsi="Calibri" w:cs="Calibri"/>
          <w:b/>
          <w:bCs/>
        </w:rPr>
        <w:t>7.15</w:t>
      </w:r>
      <w:r w:rsidRPr="00937F04">
        <w:rPr>
          <w:rFonts w:ascii="Calibri" w:hAnsi="Calibri" w:cs="Calibri"/>
          <w:b/>
          <w:bCs/>
        </w:rPr>
        <w:t xml:space="preserve"> –</w:t>
      </w:r>
      <w:r w:rsidRPr="00937F04">
        <w:rPr>
          <w:rFonts w:ascii="Calibri" w:hAnsi="Calibri" w:cs="Calibri"/>
        </w:rPr>
        <w:t xml:space="preserve"> Se a proposta ou o lance de menor valor não for aceitável, ou se a licitante desatender às exigências habilitatórias, o Pregoeiro examinará a proposta ou o lance subsequente, verificando a sua compatibilidade e a habilitação do participante, na ordem de classificação, e assim sucessivamente, até a apuração de uma proposta ou lance que atenda o Edital.</w:t>
      </w:r>
      <w:bookmarkEnd w:id="3"/>
      <w:r w:rsidRPr="00937F04">
        <w:rPr>
          <w:rFonts w:ascii="Calibri" w:hAnsi="Calibri" w:cs="Calibri"/>
        </w:rPr>
        <w:t xml:space="preserve"> </w:t>
      </w:r>
    </w:p>
    <w:p w14:paraId="19A6F588" w14:textId="77777777" w:rsidR="00733A11" w:rsidRPr="00642651" w:rsidRDefault="00733A11">
      <w:pPr>
        <w:tabs>
          <w:tab w:val="left" w:pos="2552"/>
        </w:tabs>
        <w:jc w:val="both"/>
        <w:rPr>
          <w:rFonts w:ascii="Calibri" w:hAnsi="Calibri" w:cs="Calibri"/>
          <w:sz w:val="20"/>
          <w:szCs w:val="20"/>
        </w:rPr>
      </w:pPr>
    </w:p>
    <w:p w14:paraId="352626D1"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13ABF38C"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46AB109C"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F242CD2" w14:textId="45C3541F" w:rsidR="00EF424C" w:rsidRPr="00D04705" w:rsidRDefault="00EF424C" w:rsidP="00EF424C">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8.1.1.1</w:t>
      </w:r>
      <w:r w:rsidRPr="00D04705">
        <w:rPr>
          <w:rFonts w:ascii="Calibri" w:hAnsi="Calibri" w:cs="Calibri"/>
          <w:b/>
          <w:sz w:val="24"/>
          <w:szCs w:val="24"/>
          <w:shd w:val="clear" w:color="auto" w:fill="FFFFFF"/>
        </w:rPr>
        <w:t xml:space="preserve"> </w:t>
      </w:r>
      <w:r>
        <w:rPr>
          <w:rFonts w:ascii="Calibri" w:hAnsi="Calibri" w:cs="Calibri"/>
          <w:b/>
          <w:sz w:val="24"/>
          <w:szCs w:val="24"/>
          <w:shd w:val="clear" w:color="auto" w:fill="FFFFFF"/>
        </w:rPr>
        <w:t xml:space="preserve">– </w:t>
      </w:r>
      <w:r w:rsidR="002A52A8"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w:t>
      </w:r>
      <w:r w:rsidR="002A52A8">
        <w:rPr>
          <w:rFonts w:ascii="Calibri" w:hAnsi="Calibri" w:cs="Calibri"/>
          <w:sz w:val="24"/>
          <w:szCs w:val="24"/>
          <w:shd w:val="clear" w:color="auto" w:fill="FFFFFF"/>
        </w:rPr>
        <w:t xml:space="preserve"> 02 (duas) horas</w:t>
      </w:r>
      <w:r>
        <w:rPr>
          <w:rFonts w:ascii="Calibri" w:hAnsi="Calibri" w:cs="Calibri"/>
          <w:sz w:val="24"/>
          <w:szCs w:val="24"/>
          <w:shd w:val="clear" w:color="auto" w:fill="FFFFFF"/>
        </w:rPr>
        <w:t>.</w:t>
      </w:r>
    </w:p>
    <w:p w14:paraId="0E783B9A"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21B0F876" w14:textId="77777777" w:rsidR="00EF424C" w:rsidRPr="00BC766A" w:rsidRDefault="00EF424C" w:rsidP="00EF424C">
      <w:pPr>
        <w:tabs>
          <w:tab w:val="left" w:pos="2552"/>
        </w:tabs>
        <w:ind w:firstLine="284"/>
        <w:jc w:val="both"/>
        <w:rPr>
          <w:rFonts w:asciiTheme="minorHAnsi" w:eastAsia="MS Mincho" w:hAnsiTheme="minorHAnsi" w:cstheme="minorHAnsi"/>
        </w:rPr>
      </w:pPr>
      <w:r w:rsidRPr="00BC766A">
        <w:rPr>
          <w:rFonts w:ascii="Calibri" w:eastAsia="MS Mincho" w:hAnsi="Calibri" w:cs="Calibri"/>
          <w:b/>
          <w:bCs/>
        </w:rPr>
        <w:t xml:space="preserve">8.1.1.3 </w:t>
      </w:r>
      <w:r>
        <w:rPr>
          <w:rFonts w:ascii="Calibri" w:eastAsia="MS Mincho" w:hAnsi="Calibri" w:cs="Calibri"/>
          <w:b/>
          <w:bCs/>
        </w:rPr>
        <w:t>–</w:t>
      </w:r>
      <w:r>
        <w:rPr>
          <w:rFonts w:ascii="Calibri" w:eastAsia="MS Mincho" w:hAnsi="Calibri" w:cs="Calibri"/>
        </w:rPr>
        <w:t xml:space="preserve"> </w:t>
      </w:r>
      <w:r w:rsidRPr="00BC766A">
        <w:rPr>
          <w:rFonts w:ascii="Calibri" w:eastAsia="MS Mincho" w:hAnsi="Calibri" w:cs="Calibri"/>
        </w:rPr>
        <w:t>Caso o pregoeiro não obtenha sucesso na consulta aos sítios eletrônicos no momento da habilitação,</w:t>
      </w:r>
      <w:r>
        <w:rPr>
          <w:rFonts w:ascii="Calibri" w:eastAsia="MS Mincho" w:hAnsi="Calibri" w:cs="Calibri"/>
        </w:rPr>
        <w:t xml:space="preserve"> </w:t>
      </w:r>
      <w:r w:rsidRPr="00BC766A">
        <w:rPr>
          <w:rFonts w:asciiTheme="minorHAnsi" w:eastAsia="MS Mincho" w:hAnsiTheme="minorHAnsi" w:cstheme="minorHAnsi"/>
        </w:rPr>
        <w:t>como por exemplo, a certidão não esteja disponível em tais meios de consulta e não tenha sido anexada pelo licitante, automaticamente o julgamento será pela inabilitação.</w:t>
      </w:r>
    </w:p>
    <w:p w14:paraId="55FE684D" w14:textId="41E4E2DF" w:rsidR="00EF424C" w:rsidRDefault="00EF424C" w:rsidP="00EF424C">
      <w:pPr>
        <w:tabs>
          <w:tab w:val="left" w:pos="2552"/>
        </w:tabs>
        <w:jc w:val="both"/>
        <w:rPr>
          <w:rFonts w:asciiTheme="minorHAnsi" w:hAnsiTheme="minorHAnsi" w:cstheme="minorHAnsi"/>
        </w:rPr>
      </w:pPr>
      <w:r w:rsidRPr="00BC766A">
        <w:rPr>
          <w:rFonts w:asciiTheme="minorHAnsi" w:hAnsiTheme="minorHAnsi" w:cstheme="minorHAnsi"/>
          <w:b/>
          <w:bCs/>
        </w:rPr>
        <w:t>8.</w:t>
      </w:r>
      <w:r w:rsidR="00F020CC">
        <w:rPr>
          <w:rFonts w:asciiTheme="minorHAnsi" w:hAnsiTheme="minorHAnsi" w:cstheme="minorHAnsi"/>
          <w:b/>
          <w:bCs/>
        </w:rPr>
        <w:t>2</w:t>
      </w:r>
      <w:r w:rsidRPr="00BC766A">
        <w:rPr>
          <w:rFonts w:asciiTheme="minorHAnsi" w:hAnsiTheme="minorHAnsi" w:cstheme="minorHAnsi"/>
          <w:b/>
          <w:bCs/>
        </w:rPr>
        <w:t xml:space="preserve"> –</w:t>
      </w:r>
      <w:r w:rsidRPr="00BC766A">
        <w:rPr>
          <w:rFonts w:asciiTheme="minorHAnsi" w:hAnsiTheme="minorHAnsi" w:cstheme="minorHAnsi"/>
        </w:rPr>
        <w:t xml:space="preserve"> Havendo a necessidade de envio de documentos de habilitação complementares</w:t>
      </w:r>
      <w:r w:rsidR="00F020CC">
        <w:rPr>
          <w:rFonts w:asciiTheme="minorHAnsi" w:hAnsiTheme="minorHAnsi" w:cstheme="minorHAnsi"/>
        </w:rPr>
        <w:t xml:space="preserve"> e/ou atualização do CCF</w:t>
      </w:r>
      <w:r w:rsidRPr="00BC766A">
        <w:rPr>
          <w:rFonts w:asciiTheme="minorHAnsi" w:hAnsiTheme="minorHAnsi" w:cstheme="minorHAnsi"/>
        </w:rPr>
        <w:t xml:space="preserve">, o licitante será convocado a encaminhá-los, em formato digital, via sistema </w:t>
      </w:r>
      <w:r>
        <w:rPr>
          <w:rFonts w:asciiTheme="minorHAnsi" w:hAnsiTheme="minorHAnsi" w:cstheme="minorHAnsi"/>
        </w:rPr>
        <w:t>e-</w:t>
      </w:r>
      <w:proofErr w:type="spellStart"/>
      <w:r>
        <w:rPr>
          <w:rFonts w:asciiTheme="minorHAnsi" w:hAnsiTheme="minorHAnsi" w:cstheme="minorHAnsi"/>
        </w:rPr>
        <w:t>Lic</w:t>
      </w:r>
      <w:proofErr w:type="spellEnd"/>
      <w:r w:rsidRPr="00BC766A">
        <w:rPr>
          <w:rFonts w:asciiTheme="minorHAnsi" w:hAnsiTheme="minorHAnsi" w:cstheme="minorHAnsi"/>
        </w:rPr>
        <w:t>, no prazo de até 02 (duas) horas a contar da convocação do</w:t>
      </w:r>
      <w:r>
        <w:rPr>
          <w:rFonts w:asciiTheme="minorHAnsi" w:hAnsiTheme="minorHAnsi" w:cstheme="minorHAnsi"/>
        </w:rPr>
        <w:t xml:space="preserve"> </w:t>
      </w:r>
      <w:r w:rsidRPr="00BC766A">
        <w:rPr>
          <w:rFonts w:asciiTheme="minorHAnsi" w:hAnsiTheme="minorHAnsi" w:cstheme="minorHAnsi"/>
        </w:rPr>
        <w:t xml:space="preserve">Pregoeiro, sob pena de inabilitação. </w:t>
      </w:r>
    </w:p>
    <w:p w14:paraId="524D2632" w14:textId="77777777" w:rsidR="00EF424C" w:rsidRPr="00937F04" w:rsidRDefault="00EF424C" w:rsidP="00EF424C">
      <w:pPr>
        <w:tabs>
          <w:tab w:val="left" w:pos="2552"/>
        </w:tabs>
        <w:jc w:val="both"/>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 xml:space="preserve"> –</w:t>
      </w:r>
      <w:r w:rsidRPr="00937F04">
        <w:rPr>
          <w:rFonts w:ascii="Calibri" w:hAnsi="Calibri" w:cs="Calibri"/>
        </w:rPr>
        <w:t xml:space="preserve"> </w:t>
      </w:r>
      <w:r w:rsidRPr="00B60FA3">
        <w:rPr>
          <w:rFonts w:ascii="Calibri" w:hAnsi="Calibri" w:cs="Calibri"/>
        </w:rPr>
        <w:t xml:space="preserve">A regularidade fiscal das </w:t>
      </w:r>
      <w:r>
        <w:rPr>
          <w:rFonts w:ascii="Calibri" w:hAnsi="Calibri" w:cs="Calibri"/>
        </w:rPr>
        <w:t>ME/</w:t>
      </w:r>
      <w:proofErr w:type="spellStart"/>
      <w:r>
        <w:rPr>
          <w:rFonts w:ascii="Calibri" w:hAnsi="Calibri" w:cs="Calibri"/>
        </w:rPr>
        <w:t>EPP’s</w:t>
      </w:r>
      <w:proofErr w:type="spellEnd"/>
      <w:r w:rsidRPr="00B60FA3">
        <w:rPr>
          <w:rFonts w:ascii="Calibri" w:hAnsi="Calibri" w:cs="Calibri"/>
        </w:rPr>
        <w:t>, que apresentem restrição (documento vencido) no CCF, poderá ser comprovada no prazo de 5 (cinco) dias úteis</w:t>
      </w:r>
      <w:r>
        <w:rPr>
          <w:rFonts w:ascii="Calibri" w:hAnsi="Calibri" w:cs="Calibri"/>
        </w:rPr>
        <w:t xml:space="preserve"> do encerramento da sessão</w:t>
      </w:r>
      <w:r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Pr="00B60FA3">
        <w:rPr>
          <w:rFonts w:ascii="Calibri" w:hAnsi="Calibri" w:cs="Calibri"/>
        </w:rPr>
        <w:t>e emissão de eventuais certidões negativas ou positivas com efeito de certidão negativa.</w:t>
      </w:r>
    </w:p>
    <w:p w14:paraId="74BF1B83" w14:textId="77777777" w:rsidR="00EF424C" w:rsidRDefault="00EF424C" w:rsidP="00EF424C">
      <w:pPr>
        <w:pStyle w:val="Corpodetexto"/>
        <w:tabs>
          <w:tab w:val="left" w:pos="2552"/>
        </w:tabs>
        <w:ind w:firstLine="142"/>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1</w:t>
      </w:r>
      <w:r>
        <w:rPr>
          <w:rFonts w:ascii="Calibri" w:hAnsi="Calibri" w:cs="Calibri"/>
          <w:b/>
          <w:bCs/>
        </w:rPr>
        <w:t xml:space="preserve"> </w:t>
      </w:r>
      <w:r w:rsidRPr="00937F04">
        <w:rPr>
          <w:rFonts w:ascii="Calibri" w:hAnsi="Calibri" w:cs="Calibri"/>
          <w:b/>
          <w:bCs/>
        </w:rPr>
        <w:t>–</w:t>
      </w:r>
      <w:r w:rsidRPr="00937F04">
        <w:rPr>
          <w:rFonts w:ascii="Calibri" w:hAnsi="Calibri" w:cs="Calibri"/>
        </w:rPr>
        <w:t xml:space="preserve"> A não-regularização da documentação, no prazo estabelecido, implicará na decadência do direito da </w:t>
      </w:r>
      <w:r>
        <w:rPr>
          <w:rFonts w:ascii="Calibri" w:hAnsi="Calibri" w:cs="Calibri"/>
        </w:rPr>
        <w:t>ME/EPP</w:t>
      </w:r>
      <w:r w:rsidRPr="00937F04">
        <w:rPr>
          <w:rFonts w:ascii="Calibri" w:hAnsi="Calibri" w:cs="Calibri"/>
        </w:rPr>
        <w:t xml:space="preserve"> à contratação, sem prejuízo das sanções administrativas cabíveis, sendo facultada à </w:t>
      </w:r>
      <w:r w:rsidRPr="00937F04">
        <w:rPr>
          <w:rFonts w:ascii="Calibri" w:hAnsi="Calibri" w:cs="Calibri"/>
        </w:rPr>
        <w:lastRenderedPageBreak/>
        <w:t>Administração convocar os licitantes remanescentes, na ordem de classificação, para a assinatura do Contrato</w:t>
      </w:r>
      <w:r>
        <w:rPr>
          <w:rFonts w:ascii="Calibri" w:hAnsi="Calibri" w:cs="Calibri"/>
        </w:rPr>
        <w:t>/ARP</w:t>
      </w:r>
      <w:r w:rsidRPr="00937F04">
        <w:rPr>
          <w:rFonts w:ascii="Calibri" w:hAnsi="Calibri" w:cs="Calibri"/>
        </w:rPr>
        <w:t xml:space="preserve"> ou revogar a licitação.</w:t>
      </w:r>
    </w:p>
    <w:p w14:paraId="628F5824" w14:textId="236F4499"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8.5</w:t>
      </w:r>
      <w:r w:rsidRPr="00E83BA1">
        <w:rPr>
          <w:rFonts w:ascii="Calibri" w:hAnsi="Calibri" w:cs="Calibri"/>
          <w:b/>
          <w:szCs w:val="22"/>
        </w:rPr>
        <w:t xml:space="preserve"> - </w:t>
      </w:r>
      <w:r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Pr="00E83BA1">
        <w:rPr>
          <w:rFonts w:ascii="Calibri" w:hAnsi="Calibri" w:cs="Calibri"/>
        </w:rPr>
        <w:t xml:space="preserve"> nos termos das Leis </w:t>
      </w:r>
      <w:r w:rsidR="00615F6D">
        <w:rPr>
          <w:rFonts w:ascii="Calibri" w:hAnsi="Calibri" w:cs="Calibri"/>
        </w:rPr>
        <w:t>14.133/2021</w:t>
      </w:r>
      <w:r w:rsidRPr="00E83BA1">
        <w:rPr>
          <w:rFonts w:ascii="Calibri" w:hAnsi="Calibri" w:cs="Calibri"/>
        </w:rPr>
        <w:t xml:space="preserve"> e 11.101/2005.</w:t>
      </w:r>
    </w:p>
    <w:p w14:paraId="3035381E" w14:textId="77777777"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Pr>
          <w:rFonts w:ascii="Calibri" w:hAnsi="Calibri"/>
          <w:b/>
        </w:rPr>
        <w:t>5</w:t>
      </w:r>
      <w:r w:rsidRPr="00657F42">
        <w:rPr>
          <w:rFonts w:ascii="Calibri" w:hAnsi="Calibri"/>
          <w:b/>
        </w:rPr>
        <w:t xml:space="preserve">.1 </w:t>
      </w:r>
      <w:r>
        <w:rPr>
          <w:rFonts w:ascii="Calibri" w:hAnsi="Calibri"/>
          <w:b/>
        </w:rPr>
        <w:t xml:space="preserve">– </w:t>
      </w:r>
      <w:r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04B6A4FA" w14:textId="77777777" w:rsidR="00EF424C" w:rsidRPr="00FC4BC6"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8.</w:t>
      </w:r>
      <w:r>
        <w:rPr>
          <w:rFonts w:ascii="Calibri" w:hAnsi="Calibri"/>
          <w:b/>
          <w:bCs/>
        </w:rPr>
        <w:t>5</w:t>
      </w:r>
      <w:r w:rsidRPr="00657F42">
        <w:rPr>
          <w:rFonts w:ascii="Calibri" w:hAnsi="Calibri"/>
          <w:b/>
          <w:bCs/>
        </w:rPr>
        <w:t xml:space="preserve">.2 </w:t>
      </w:r>
      <w:r>
        <w:rPr>
          <w:rFonts w:ascii="Calibri" w:hAnsi="Calibri"/>
          <w:b/>
          <w:bCs/>
        </w:rPr>
        <w:t>–</w:t>
      </w:r>
      <w:r>
        <w:rPr>
          <w:rFonts w:ascii="Calibri" w:hAnsi="Calibri"/>
        </w:rPr>
        <w:t xml:space="preserve"> </w:t>
      </w:r>
      <w:r w:rsidRPr="00E83BA1">
        <w:rPr>
          <w:rFonts w:ascii="Calibri" w:hAnsi="Calibri"/>
        </w:rPr>
        <w:t>Os licitantes que se encontrarem em recuperação judicial ou extrajudicial devem demonstrar todos os demais requisitos para habilitação econômico-financeira, como qualquer licitante.</w:t>
      </w:r>
    </w:p>
    <w:p w14:paraId="6DE3C8A2" w14:textId="77777777" w:rsidR="00EF424C" w:rsidRPr="00FC4BC6" w:rsidRDefault="00EF424C" w:rsidP="00EF424C">
      <w:pPr>
        <w:pStyle w:val="Corpodetexto"/>
        <w:widowControl w:val="0"/>
        <w:suppressAutoHyphens w:val="0"/>
        <w:spacing w:before="56"/>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 xml:space="preserve"> –</w:t>
      </w:r>
      <w:r w:rsidRPr="00FC4BC6">
        <w:rPr>
          <w:rFonts w:ascii="Calibri" w:hAnsi="Calibri" w:cs="Calibri"/>
        </w:rPr>
        <w:t xml:space="preserve"> O pregoeiro fará, durante a fase de habilitação, a verificação por meio de consulta online: </w:t>
      </w:r>
    </w:p>
    <w:p w14:paraId="5694E96F" w14:textId="77777777" w:rsidR="00EF424C" w:rsidRPr="00FC4BC6" w:rsidRDefault="00EF424C" w:rsidP="00EF424C">
      <w:pPr>
        <w:pStyle w:val="Corpodetexto"/>
        <w:widowControl w:val="0"/>
        <w:suppressAutoHyphens w:val="0"/>
        <w:spacing w:before="56"/>
        <w:ind w:firstLine="142"/>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.1 –</w:t>
      </w:r>
      <w:r w:rsidRPr="00FC4BC6">
        <w:rPr>
          <w:rFonts w:ascii="Calibri" w:hAnsi="Calibri" w:cs="Calibri"/>
        </w:rPr>
        <w:t xml:space="preserve"> Da existência de registros impeditivos da contratação no Cadastro Nacional de Empresas Inidôneas e Suspensas (CEIS) (www.transparencia.gov.br); </w:t>
      </w:r>
    </w:p>
    <w:p w14:paraId="29CC2775" w14:textId="6830BDB8"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8.6.2</w:t>
      </w:r>
      <w:r w:rsidRPr="00657F42">
        <w:rPr>
          <w:rFonts w:ascii="Calibri" w:hAnsi="Calibri" w:cs="Calibri"/>
          <w:b/>
          <w:bCs/>
        </w:rPr>
        <w:t xml:space="preserve"> –</w:t>
      </w:r>
      <w:r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Pr="00FC4BC6">
        <w:rPr>
          <w:rFonts w:ascii="Calibri" w:hAnsi="Calibri" w:cs="Calibri"/>
        </w:rPr>
        <w:t>improbidade_adm</w:t>
      </w:r>
      <w:proofErr w:type="spellEnd"/>
      <w:r w:rsidRPr="00FC4BC6">
        <w:rPr>
          <w:rFonts w:ascii="Calibri" w:hAnsi="Calibri" w:cs="Calibri"/>
        </w:rPr>
        <w:t>/</w:t>
      </w:r>
      <w:proofErr w:type="spellStart"/>
      <w:r w:rsidRPr="00FC4BC6">
        <w:rPr>
          <w:rFonts w:ascii="Calibri" w:hAnsi="Calibri" w:cs="Calibri"/>
        </w:rPr>
        <w:t>consultar_requerido.php</w:t>
      </w:r>
      <w:proofErr w:type="spellEnd"/>
      <w:r w:rsidRPr="00FC4BC6">
        <w:rPr>
          <w:rFonts w:ascii="Calibri" w:hAnsi="Calibri" w:cs="Calibri"/>
        </w:rPr>
        <w:t>).</w:t>
      </w:r>
    </w:p>
    <w:p w14:paraId="0AF1784F" w14:textId="7A0F93BF" w:rsidR="00857953" w:rsidRPr="00857953" w:rsidRDefault="00857953" w:rsidP="00857953">
      <w:pPr>
        <w:pStyle w:val="Corpodetexto"/>
        <w:widowControl w:val="0"/>
        <w:suppressAutoHyphens w:val="0"/>
        <w:spacing w:before="56"/>
        <w:rPr>
          <w:rFonts w:ascii="Calibri" w:hAnsi="Calibri" w:cs="Calibri"/>
        </w:rPr>
      </w:pPr>
      <w:r w:rsidRPr="00857953">
        <w:rPr>
          <w:rFonts w:ascii="Calibri" w:hAnsi="Calibri" w:cs="Calibri"/>
          <w:b/>
          <w:bCs/>
        </w:rPr>
        <w:t>8.7 –</w:t>
      </w:r>
      <w:r>
        <w:rPr>
          <w:rFonts w:ascii="Calibri" w:hAnsi="Calibri" w:cs="Calibri"/>
        </w:rPr>
        <w:t xml:space="preserve"> </w:t>
      </w:r>
      <w:r w:rsidRPr="00857953">
        <w:rPr>
          <w:rFonts w:ascii="Calibri" w:hAnsi="Calibri" w:cs="Calibri"/>
        </w:rPr>
        <w:t>Após a entrega dos documentos para habilitação, não será permitida a substituição ou a</w:t>
      </w:r>
      <w:r>
        <w:rPr>
          <w:rFonts w:ascii="Calibri" w:hAnsi="Calibri" w:cs="Calibri"/>
        </w:rPr>
        <w:t xml:space="preserve"> </w:t>
      </w:r>
      <w:r w:rsidRPr="00857953">
        <w:rPr>
          <w:rFonts w:ascii="Calibri" w:hAnsi="Calibri" w:cs="Calibri"/>
        </w:rPr>
        <w:t>apresentação de novos documentos, salvo em sede de diligência, para (Lei 14.133/21, art. 64):</w:t>
      </w:r>
    </w:p>
    <w:p w14:paraId="30EB20A0" w14:textId="135CE5F1" w:rsidR="00857953" w:rsidRDefault="00857953" w:rsidP="00857953">
      <w:pPr>
        <w:pStyle w:val="Corpodetexto"/>
        <w:widowControl w:val="0"/>
        <w:suppressAutoHyphens w:val="0"/>
        <w:spacing w:before="56"/>
        <w:ind w:firstLine="142"/>
        <w:rPr>
          <w:rFonts w:ascii="Calibri" w:hAnsi="Calibri" w:cs="Calibri"/>
        </w:rPr>
      </w:pPr>
      <w:r w:rsidRPr="00857953">
        <w:rPr>
          <w:rFonts w:ascii="Calibri" w:hAnsi="Calibri" w:cs="Calibri"/>
          <w:b/>
          <w:bCs/>
        </w:rPr>
        <w:t>8.7.1 –</w:t>
      </w:r>
      <w:r>
        <w:rPr>
          <w:rFonts w:ascii="Calibri" w:hAnsi="Calibri" w:cs="Calibri"/>
        </w:rPr>
        <w:t xml:space="preserve"> C</w:t>
      </w:r>
      <w:r w:rsidRPr="00857953">
        <w:rPr>
          <w:rFonts w:ascii="Calibri" w:hAnsi="Calibri" w:cs="Calibri"/>
        </w:rPr>
        <w:t>omplementação de informações acerca dos documentos já apresentados pelos licitantes e desde</w:t>
      </w:r>
      <w:r>
        <w:rPr>
          <w:rFonts w:ascii="Calibri" w:hAnsi="Calibri" w:cs="Calibri"/>
        </w:rPr>
        <w:t xml:space="preserve"> </w:t>
      </w:r>
      <w:r w:rsidRPr="00857953">
        <w:rPr>
          <w:rFonts w:ascii="Calibri" w:hAnsi="Calibri" w:cs="Calibri"/>
        </w:rPr>
        <w:t>que necessária para apurar fatos existentes à época da abertura do certame; e</w:t>
      </w:r>
    </w:p>
    <w:p w14:paraId="24496D87" w14:textId="5C7955F5" w:rsidR="00857953" w:rsidRDefault="00857953" w:rsidP="00857953">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857953">
        <w:rPr>
          <w:rFonts w:ascii="Calibri" w:hAnsi="Calibri" w:cs="Calibri"/>
          <w:b/>
          <w:bCs/>
        </w:rPr>
        <w:t>8.7.2 –</w:t>
      </w:r>
      <w:r>
        <w:rPr>
          <w:rFonts w:ascii="Calibri" w:hAnsi="Calibri" w:cs="Calibri"/>
        </w:rPr>
        <w:t xml:space="preserve"> A</w:t>
      </w:r>
      <w:r w:rsidRPr="00857953">
        <w:rPr>
          <w:rFonts w:ascii="Calibri" w:hAnsi="Calibri" w:cs="Calibri"/>
        </w:rPr>
        <w:t>tualização de documentos cuja validade tenha expirado após a data de recebimento das propostas</w:t>
      </w:r>
      <w:r w:rsidR="00287D56">
        <w:rPr>
          <w:rFonts w:ascii="Calibri" w:hAnsi="Calibri" w:cs="Calibri"/>
        </w:rPr>
        <w:t>.</w:t>
      </w:r>
    </w:p>
    <w:p w14:paraId="334C107C" w14:textId="77777777" w:rsidR="001E3636" w:rsidRDefault="001E3636">
      <w:pPr>
        <w:tabs>
          <w:tab w:val="left" w:pos="2552"/>
        </w:tabs>
        <w:jc w:val="both"/>
        <w:rPr>
          <w:rFonts w:ascii="Calibri" w:hAnsi="Calibri" w:cs="Calibri"/>
          <w:sz w:val="20"/>
          <w:szCs w:val="20"/>
        </w:rPr>
      </w:pPr>
    </w:p>
    <w:p w14:paraId="08213FCA"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7E98DA95" w14:textId="5E473A2E" w:rsidR="00733A11" w:rsidRPr="005D7E95" w:rsidRDefault="00F45909">
      <w:pPr>
        <w:tabs>
          <w:tab w:val="left" w:pos="2552"/>
          <w:tab w:val="left" w:pos="9107"/>
        </w:tabs>
        <w:jc w:val="both"/>
        <w:rPr>
          <w:rFonts w:ascii="Calibri" w:hAnsi="Calibri" w:cs="Calibri"/>
        </w:rPr>
      </w:pPr>
      <w:r w:rsidRPr="005D7E95">
        <w:rPr>
          <w:rFonts w:ascii="Calibri" w:hAnsi="Calibri" w:cs="Calibri"/>
          <w:b/>
          <w:bCs/>
        </w:rPr>
        <w:t>9</w:t>
      </w:r>
      <w:r w:rsidR="00733A11" w:rsidRPr="005D7E95">
        <w:rPr>
          <w:rFonts w:ascii="Calibri" w:hAnsi="Calibri" w:cs="Calibri"/>
          <w:b/>
          <w:bCs/>
        </w:rPr>
        <w:t xml:space="preserve">.1 – </w:t>
      </w:r>
      <w:r w:rsidR="00733A11" w:rsidRPr="005D7E95">
        <w:rPr>
          <w:rFonts w:ascii="Calibri" w:hAnsi="Calibri" w:cs="Calibri"/>
        </w:rPr>
        <w:t xml:space="preserve">Será considerada primeira classificada, a proposta que, obedecendo às condições, especificações e procedimentos </w:t>
      </w:r>
      <w:r w:rsidRPr="005D7E95">
        <w:rPr>
          <w:rFonts w:ascii="Calibri" w:hAnsi="Calibri" w:cs="Calibri"/>
        </w:rPr>
        <w:t>d</w:t>
      </w:r>
      <w:r w:rsidR="00733A11" w:rsidRPr="005D7E95">
        <w:rPr>
          <w:rFonts w:ascii="Calibri" w:hAnsi="Calibri" w:cs="Calibri"/>
        </w:rPr>
        <w:t xml:space="preserve">este edital, apresentar o </w:t>
      </w:r>
      <w:r w:rsidR="00D84E0F" w:rsidRPr="005D7E95">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5D7E95" w:rsidRPr="005D7E95">
            <w:rPr>
              <w:rFonts w:asciiTheme="minorHAnsi" w:hAnsiTheme="minorHAnsi" w:cstheme="minorHAnsi"/>
              <w:b/>
            </w:rPr>
            <w:t>por item</w:t>
          </w:r>
        </w:sdtContent>
      </w:sdt>
      <w:r w:rsidR="00D84E0F" w:rsidRPr="005D7E95">
        <w:rPr>
          <w:rFonts w:asciiTheme="minorHAnsi" w:hAnsiTheme="minorHAnsi" w:cstheme="minorHAnsi"/>
          <w:b/>
        </w:rPr>
        <w:t>,</w:t>
      </w:r>
      <w:r w:rsidR="00D84E0F" w:rsidRPr="005D7E95">
        <w:rPr>
          <w:rFonts w:ascii="Calibri" w:hAnsi="Calibri" w:cs="Calibri"/>
        </w:rPr>
        <w:t xml:space="preserve"> </w:t>
      </w:r>
      <w:r w:rsidR="00733A11" w:rsidRPr="005D7E95">
        <w:rPr>
          <w:rFonts w:ascii="Calibri" w:hAnsi="Calibri" w:cs="Calibri"/>
        </w:rPr>
        <w:t xml:space="preserve">conforme </w:t>
      </w:r>
      <w:r w:rsidR="00733A11" w:rsidRPr="005D7E95">
        <w:rPr>
          <w:rFonts w:ascii="Calibri" w:hAnsi="Calibri" w:cs="Calibri"/>
          <w:b/>
          <w:bCs/>
        </w:rPr>
        <w:t>Anexo I</w:t>
      </w:r>
      <w:r w:rsidR="00082D65" w:rsidRPr="005D7E95">
        <w:rPr>
          <w:rFonts w:ascii="Calibri" w:hAnsi="Calibri" w:cs="Calibri"/>
          <w:b/>
          <w:bCs/>
        </w:rPr>
        <w:t>I</w:t>
      </w:r>
      <w:r w:rsidR="00733A11" w:rsidRPr="005D7E95">
        <w:rPr>
          <w:rFonts w:ascii="Calibri" w:hAnsi="Calibri" w:cs="Calibri"/>
        </w:rPr>
        <w:t>.</w:t>
      </w:r>
    </w:p>
    <w:p w14:paraId="49067ACB" w14:textId="77777777" w:rsidR="00733A11" w:rsidRPr="00937F04" w:rsidRDefault="00F45909">
      <w:pPr>
        <w:tabs>
          <w:tab w:val="left" w:pos="2552"/>
        </w:tabs>
        <w:jc w:val="both"/>
        <w:rPr>
          <w:rFonts w:ascii="Calibri" w:hAnsi="Calibri" w:cs="Calibri"/>
        </w:rPr>
      </w:pPr>
      <w:r w:rsidRPr="005D7E95">
        <w:rPr>
          <w:rFonts w:ascii="Calibri" w:hAnsi="Calibri" w:cs="Calibri"/>
          <w:b/>
          <w:bCs/>
        </w:rPr>
        <w:t xml:space="preserve">9.2 </w:t>
      </w:r>
      <w:r w:rsidR="00733A11" w:rsidRPr="005D7E95">
        <w:rPr>
          <w:rFonts w:ascii="Calibri" w:hAnsi="Calibri" w:cs="Calibri"/>
          <w:b/>
          <w:bCs/>
        </w:rPr>
        <w:t>–</w:t>
      </w:r>
      <w:r w:rsidR="00733A11" w:rsidRPr="005D7E95">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w:t>
      </w:r>
      <w:r w:rsidR="00733A11" w:rsidRPr="00937F04">
        <w:rPr>
          <w:rFonts w:ascii="Calibri" w:hAnsi="Calibri" w:cs="Calibri"/>
        </w:rPr>
        <w:t xml:space="preserve"> em qualquer hipótese à margem superior ou inferior de 10% (dez por cento).</w:t>
      </w:r>
    </w:p>
    <w:p w14:paraId="18A1908B"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0932F353"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02AD6DEE"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525EEE78"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1EEF557A"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5EAEF8AB"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79869FAB" w14:textId="28C3B79A"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562F8F">
        <w:rPr>
          <w:rFonts w:ascii="Calibri" w:hAnsi="Calibri"/>
        </w:rPr>
        <w:t>.</w:t>
      </w:r>
    </w:p>
    <w:p w14:paraId="3CA8645F" w14:textId="77777777" w:rsidR="00853AF6" w:rsidRPr="00642651" w:rsidRDefault="00853AF6">
      <w:pPr>
        <w:tabs>
          <w:tab w:val="left" w:pos="2552"/>
        </w:tabs>
        <w:jc w:val="both"/>
        <w:rPr>
          <w:rFonts w:ascii="Calibri" w:hAnsi="Calibri" w:cs="Calibri"/>
          <w:sz w:val="20"/>
          <w:szCs w:val="20"/>
        </w:rPr>
      </w:pPr>
    </w:p>
    <w:p w14:paraId="231F7717" w14:textId="5F6A0158"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w:t>
      </w:r>
      <w:r w:rsidR="00F020CC">
        <w:rPr>
          <w:rFonts w:ascii="Calibri" w:hAnsi="Calibri" w:cs="Calibri"/>
          <w:b/>
        </w:rPr>
        <w:t xml:space="preserve"> E </w:t>
      </w:r>
      <w:r w:rsidR="00733A11" w:rsidRPr="00937F04">
        <w:rPr>
          <w:rFonts w:ascii="Calibri" w:hAnsi="Calibri" w:cs="Calibri"/>
          <w:b/>
        </w:rPr>
        <w:t>DOS RECURSOS ADMINISTRATIVOS</w:t>
      </w:r>
    </w:p>
    <w:p w14:paraId="09287A63" w14:textId="04D03218" w:rsidR="00F36B64" w:rsidRPr="005D7E95"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EF424C">
        <w:rPr>
          <w:rFonts w:ascii="Calibri" w:hAnsi="Calibri" w:cs="Calibri"/>
        </w:rPr>
        <w:t xml:space="preserve">três </w:t>
      </w:r>
      <w:r w:rsidRPr="00F36B64">
        <w:rPr>
          <w:rFonts w:ascii="Calibri" w:hAnsi="Calibri" w:cs="Calibri"/>
        </w:rPr>
        <w:t xml:space="preserve">dias úteis antes da abertura </w:t>
      </w:r>
      <w:r w:rsidRPr="005D7E95">
        <w:rPr>
          <w:rFonts w:ascii="Calibri" w:hAnsi="Calibri" w:cs="Calibri"/>
        </w:rPr>
        <w:t xml:space="preserve">da sessão poderá impugnar o </w:t>
      </w:r>
      <w:r w:rsidR="00F45909" w:rsidRPr="005D7E95">
        <w:rPr>
          <w:rFonts w:ascii="Calibri" w:hAnsi="Calibri" w:cs="Calibri"/>
        </w:rPr>
        <w:t>Edital</w:t>
      </w:r>
      <w:r w:rsidRPr="005D7E95">
        <w:rPr>
          <w:rFonts w:ascii="Calibri" w:hAnsi="Calibri" w:cs="Calibri"/>
        </w:rPr>
        <w:t xml:space="preserve"> por meio do Sistema eletrônico, no espaço destinado ao “Registro de</w:t>
      </w:r>
      <w:r w:rsidR="00F45909" w:rsidRPr="005D7E95">
        <w:rPr>
          <w:rFonts w:ascii="Calibri" w:hAnsi="Calibri" w:cs="Calibri"/>
        </w:rPr>
        <w:t xml:space="preserve"> </w:t>
      </w:r>
      <w:r w:rsidRPr="005D7E95">
        <w:rPr>
          <w:rFonts w:ascii="Calibri" w:hAnsi="Calibri" w:cs="Calibri"/>
        </w:rPr>
        <w:t>Impugnação ao Edital”.</w:t>
      </w:r>
    </w:p>
    <w:p w14:paraId="70EBD0F3" w14:textId="77777777" w:rsidR="00F36B64" w:rsidRPr="005D7E95" w:rsidRDefault="00F36B64" w:rsidP="00F45909">
      <w:pPr>
        <w:ind w:firstLine="142"/>
        <w:jc w:val="both"/>
        <w:rPr>
          <w:rFonts w:ascii="Calibri" w:hAnsi="Calibri" w:cs="Calibri"/>
        </w:rPr>
      </w:pPr>
      <w:r w:rsidRPr="005D7E95">
        <w:rPr>
          <w:rFonts w:ascii="Calibri" w:hAnsi="Calibri" w:cs="Calibri"/>
          <w:b/>
          <w:bCs/>
        </w:rPr>
        <w:lastRenderedPageBreak/>
        <w:t>1</w:t>
      </w:r>
      <w:r w:rsidR="00F45909" w:rsidRPr="005D7E95">
        <w:rPr>
          <w:rFonts w:ascii="Calibri" w:hAnsi="Calibri" w:cs="Calibri"/>
          <w:b/>
          <w:bCs/>
        </w:rPr>
        <w:t>0</w:t>
      </w:r>
      <w:r w:rsidRPr="005D7E95">
        <w:rPr>
          <w:rFonts w:ascii="Calibri" w:hAnsi="Calibri" w:cs="Calibri"/>
          <w:b/>
          <w:bCs/>
        </w:rPr>
        <w:t>.1.1 –</w:t>
      </w:r>
      <w:r w:rsidRPr="005D7E95">
        <w:rPr>
          <w:rFonts w:ascii="Calibri" w:hAnsi="Calibri" w:cs="Calibri"/>
        </w:rPr>
        <w:t xml:space="preserve"> Fornecedores cadastrados podem optar por registrar a impugnação efetuando o login, acessando o processo eletrônico, botão “Impugnação”.</w:t>
      </w:r>
    </w:p>
    <w:p w14:paraId="21BBE1D5" w14:textId="442061CA" w:rsidR="00F36B64" w:rsidRPr="005D7E95" w:rsidRDefault="00F36B64" w:rsidP="00D84E0F">
      <w:pPr>
        <w:pStyle w:val="Contedodoquadro"/>
        <w:rPr>
          <w:rFonts w:asciiTheme="minorHAnsi" w:hAnsiTheme="minorHAnsi" w:cstheme="minorHAnsi"/>
          <w:szCs w:val="24"/>
        </w:rPr>
      </w:pPr>
      <w:r w:rsidRPr="005D7E95">
        <w:rPr>
          <w:rFonts w:ascii="Calibri" w:hAnsi="Calibri" w:cs="Calibri"/>
          <w:b/>
          <w:bCs/>
        </w:rPr>
        <w:t>1</w:t>
      </w:r>
      <w:r w:rsidR="00F45909" w:rsidRPr="005D7E95">
        <w:rPr>
          <w:rFonts w:ascii="Calibri" w:hAnsi="Calibri" w:cs="Calibri"/>
          <w:b/>
          <w:bCs/>
        </w:rPr>
        <w:t>0</w:t>
      </w:r>
      <w:r w:rsidRPr="005D7E95">
        <w:rPr>
          <w:rFonts w:ascii="Calibri" w:hAnsi="Calibri" w:cs="Calibri"/>
          <w:b/>
          <w:bCs/>
        </w:rPr>
        <w:t>.1.2 –</w:t>
      </w:r>
      <w:r w:rsidRPr="005D7E95">
        <w:rPr>
          <w:rFonts w:ascii="Calibri" w:hAnsi="Calibri" w:cs="Calibri"/>
        </w:rPr>
        <w:t xml:space="preserve"> Excepcionalmente, a impugnação poderá ser realizada pelo </w:t>
      </w:r>
      <w:r w:rsidR="00D84E0F" w:rsidRPr="005D7E95">
        <w:rPr>
          <w:rFonts w:asciiTheme="minorHAnsi" w:hAnsiTheme="minorHAnsi" w:cstheme="minorHAnsi"/>
          <w:b/>
          <w:bCs/>
        </w:rPr>
        <w:t>e-mail:</w:t>
      </w:r>
      <w:r w:rsidR="00D84E0F" w:rsidRPr="005D7E95">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5D7E95" w:rsidRPr="005D7E95">
            <w:rPr>
              <w:rFonts w:asciiTheme="minorHAnsi" w:hAnsiTheme="minorHAnsi" w:cstheme="minorHAnsi"/>
            </w:rPr>
            <w:t>licita@udesc.br</w:t>
          </w:r>
        </w:sdtContent>
      </w:sdt>
      <w:r w:rsidRPr="005D7E95">
        <w:rPr>
          <w:rFonts w:ascii="Calibri" w:hAnsi="Calibri" w:cs="Calibri"/>
        </w:rPr>
        <w:t>.</w:t>
      </w:r>
    </w:p>
    <w:p w14:paraId="3FD35D0E" w14:textId="35A8392D" w:rsidR="00F36B64" w:rsidRPr="005D7E95" w:rsidRDefault="00F36B64" w:rsidP="00F45909">
      <w:pPr>
        <w:ind w:firstLine="142"/>
        <w:jc w:val="both"/>
        <w:rPr>
          <w:rFonts w:ascii="Calibri" w:hAnsi="Calibri" w:cs="Calibri"/>
        </w:rPr>
      </w:pPr>
      <w:r w:rsidRPr="005D7E95">
        <w:rPr>
          <w:rFonts w:ascii="Calibri" w:hAnsi="Calibri" w:cs="Calibri"/>
          <w:b/>
          <w:bCs/>
        </w:rPr>
        <w:t>1</w:t>
      </w:r>
      <w:r w:rsidR="00F45909" w:rsidRPr="005D7E95">
        <w:rPr>
          <w:rFonts w:ascii="Calibri" w:hAnsi="Calibri" w:cs="Calibri"/>
          <w:b/>
          <w:bCs/>
        </w:rPr>
        <w:t>0.1.3</w:t>
      </w:r>
      <w:r w:rsidRPr="005D7E95">
        <w:rPr>
          <w:rFonts w:ascii="Calibri" w:hAnsi="Calibri" w:cs="Calibri"/>
          <w:b/>
          <w:bCs/>
        </w:rPr>
        <w:t xml:space="preserve"> –</w:t>
      </w:r>
      <w:r w:rsidRPr="005D7E95">
        <w:rPr>
          <w:rFonts w:ascii="Calibri" w:hAnsi="Calibri" w:cs="Calibri"/>
        </w:rPr>
        <w:t xml:space="preserve"> O Sistema permite inserir Anexos na aba </w:t>
      </w:r>
      <w:r w:rsidR="00F020CC" w:rsidRPr="005D7E95">
        <w:rPr>
          <w:rFonts w:ascii="Calibri" w:hAnsi="Calibri" w:cs="Calibri"/>
        </w:rPr>
        <w:t>da impugnação</w:t>
      </w:r>
      <w:r w:rsidRPr="005D7E95">
        <w:rPr>
          <w:rFonts w:ascii="Calibri" w:hAnsi="Calibri" w:cs="Calibri"/>
        </w:rPr>
        <w:t>.</w:t>
      </w:r>
    </w:p>
    <w:p w14:paraId="2AA5B02A" w14:textId="0245517C" w:rsidR="00187D25" w:rsidRPr="00FA48CA" w:rsidRDefault="00187D25" w:rsidP="00187D25">
      <w:pPr>
        <w:jc w:val="both"/>
        <w:rPr>
          <w:rFonts w:ascii="Calibri" w:hAnsi="Calibri"/>
        </w:rPr>
      </w:pPr>
      <w:r w:rsidRPr="005D7E95">
        <w:rPr>
          <w:rFonts w:ascii="Calibri" w:hAnsi="Calibri"/>
          <w:b/>
        </w:rPr>
        <w:t>1</w:t>
      </w:r>
      <w:r w:rsidR="00853AF6" w:rsidRPr="005D7E95">
        <w:rPr>
          <w:rFonts w:ascii="Calibri" w:hAnsi="Calibri"/>
          <w:b/>
        </w:rPr>
        <w:t>0</w:t>
      </w:r>
      <w:r w:rsidRPr="005D7E95">
        <w:rPr>
          <w:rFonts w:ascii="Calibri" w:hAnsi="Calibri"/>
          <w:b/>
        </w:rPr>
        <w:t>.</w:t>
      </w:r>
      <w:r w:rsidR="00853AF6" w:rsidRPr="005D7E95">
        <w:rPr>
          <w:rFonts w:ascii="Calibri" w:hAnsi="Calibri"/>
          <w:b/>
        </w:rPr>
        <w:t>2</w:t>
      </w:r>
      <w:r w:rsidRPr="005D7E95">
        <w:rPr>
          <w:rFonts w:ascii="Calibri" w:hAnsi="Calibri"/>
          <w:b/>
        </w:rPr>
        <w:t xml:space="preserve"> –</w:t>
      </w:r>
      <w:r w:rsidRPr="005D7E95">
        <w:rPr>
          <w:rFonts w:ascii="Calibri" w:hAnsi="Calibri"/>
        </w:rPr>
        <w:t xml:space="preserve"> </w:t>
      </w:r>
      <w:r w:rsidR="00853AF6" w:rsidRPr="005D7E95">
        <w:rPr>
          <w:rFonts w:ascii="Calibri" w:hAnsi="Calibri"/>
        </w:rPr>
        <w:t>D</w:t>
      </w:r>
      <w:r w:rsidRPr="005D7E95">
        <w:rPr>
          <w:rFonts w:ascii="Calibri" w:hAnsi="Calibri"/>
        </w:rPr>
        <w:t>eclarado o vencedor, qualquer licitante poderá manifestar sua intenção de recorrer</w:t>
      </w:r>
      <w:r w:rsidR="006F1B80" w:rsidRPr="005D7E95">
        <w:rPr>
          <w:rFonts w:ascii="Calibri" w:hAnsi="Calibri"/>
        </w:rPr>
        <w:t xml:space="preserve"> no prazo de 30 minutos</w:t>
      </w:r>
      <w:r w:rsidRPr="005D7E95">
        <w:rPr>
          <w:rFonts w:ascii="Calibri" w:hAnsi="Calibri"/>
        </w:rPr>
        <w:t xml:space="preserve">, </w:t>
      </w:r>
      <w:r w:rsidRPr="005D7E95">
        <w:rPr>
          <w:rFonts w:ascii="Calibri" w:hAnsi="Calibri"/>
          <w:b/>
          <w:bCs/>
        </w:rPr>
        <w:t>em campo próprio do Sistema</w:t>
      </w:r>
      <w:r w:rsidRPr="005D7E95">
        <w:rPr>
          <w:rFonts w:ascii="Calibri" w:hAnsi="Calibri"/>
        </w:rPr>
        <w:t>, sendo-lhe concedido o prazo</w:t>
      </w:r>
      <w:r w:rsidRPr="00FA48CA">
        <w:rPr>
          <w:rFonts w:ascii="Calibri" w:hAnsi="Calibri"/>
        </w:rPr>
        <w:t xml:space="preserve">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3163F913"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6357221F"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20C4DF66"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3BBB0141"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02EE14EC" w14:textId="77777777" w:rsidR="00661F91" w:rsidRPr="00352F71" w:rsidRDefault="00661F91" w:rsidP="00661F91">
      <w:pPr>
        <w:pStyle w:val="EspSubTitulo1Char"/>
        <w:tabs>
          <w:tab w:val="left" w:pos="2552"/>
        </w:tabs>
        <w:suppressAutoHyphens/>
        <w:spacing w:before="0" w:after="0"/>
        <w:rPr>
          <w:rFonts w:ascii="Calibri" w:hAnsi="Calibri" w:cs="Calibri"/>
          <w:b/>
          <w:bCs/>
          <w:sz w:val="24"/>
          <w:szCs w:val="24"/>
        </w:rPr>
      </w:pPr>
    </w:p>
    <w:p w14:paraId="02A55D4E" w14:textId="77777777" w:rsidR="00661F91" w:rsidRPr="00661F91" w:rsidRDefault="00661F91" w:rsidP="00661F91">
      <w:pPr>
        <w:tabs>
          <w:tab w:val="left" w:pos="2552"/>
        </w:tabs>
        <w:jc w:val="both"/>
        <w:rPr>
          <w:rFonts w:ascii="Calibri" w:hAnsi="Calibri" w:cs="Calibri"/>
          <w:b/>
        </w:rPr>
      </w:pPr>
      <w:r w:rsidRPr="00661F91">
        <w:rPr>
          <w:rFonts w:ascii="Calibri" w:hAnsi="Calibri" w:cs="Calibri"/>
          <w:b/>
        </w:rPr>
        <w:t>11 – DO REGISTRO DE PREÇOS</w:t>
      </w:r>
    </w:p>
    <w:p w14:paraId="1CF93C54" w14:textId="77777777" w:rsidR="00661F91" w:rsidRDefault="00661F91" w:rsidP="00661F91">
      <w:pPr>
        <w:pStyle w:val="Corpodetexto21"/>
        <w:ind w:firstLine="0"/>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w:t>
      </w:r>
      <w:r>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Pr>
          <w:rFonts w:ascii="Calibri" w:hAnsi="Calibri" w:cs="Calibri"/>
          <w:szCs w:val="24"/>
        </w:rPr>
        <w:t xml:space="preserve"> e assinatura da Ata de Registro de Preços (ARP)</w:t>
      </w:r>
      <w:r w:rsidRPr="00352F71">
        <w:rPr>
          <w:rFonts w:ascii="Calibri" w:hAnsi="Calibri" w:cs="Calibri"/>
          <w:szCs w:val="24"/>
        </w:rPr>
        <w:t xml:space="preserve"> desta licitação serão de competência do Magnífico Sr. Reitor;</w:t>
      </w:r>
    </w:p>
    <w:p w14:paraId="208C1577" w14:textId="77F83FCF" w:rsidR="00661F91" w:rsidRDefault="00661F91" w:rsidP="00661F91">
      <w:pPr>
        <w:pStyle w:val="Corpodetexto21"/>
        <w:ind w:firstLine="0"/>
        <w:rPr>
          <w:rFonts w:ascii="Calibri" w:hAnsi="Calibri" w:cs="Calibri"/>
          <w:b/>
          <w:bCs/>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 xml:space="preserve">2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Pr>
          <w:rFonts w:ascii="Calibri" w:hAnsi="Calibri" w:cs="Calibri"/>
        </w:rPr>
        <w:t xml:space="preserve"> (ARP)</w:t>
      </w:r>
      <w:r w:rsidR="00746E60">
        <w:rPr>
          <w:rFonts w:ascii="Calibri" w:hAnsi="Calibri" w:cs="Calibri"/>
        </w:rPr>
        <w:t>, Anexo IV</w:t>
      </w:r>
      <w:r w:rsidRPr="00352F71">
        <w:rPr>
          <w:rFonts w:ascii="Calibri" w:hAnsi="Calibri" w:cs="Calibri"/>
        </w:rPr>
        <w:t>.</w:t>
      </w:r>
      <w:r w:rsidRPr="00352F71">
        <w:rPr>
          <w:rFonts w:ascii="Calibri" w:hAnsi="Calibri" w:cs="Calibri"/>
          <w:b/>
          <w:bCs/>
        </w:rPr>
        <w:t xml:space="preserve">  </w:t>
      </w:r>
    </w:p>
    <w:p w14:paraId="392035D8" w14:textId="7227B164" w:rsidR="00661F91" w:rsidRDefault="00661F91" w:rsidP="00661F91">
      <w:pPr>
        <w:pStyle w:val="Corpodetexto21"/>
        <w:ind w:firstLine="142"/>
        <w:rPr>
          <w:rFonts w:ascii="Calibri" w:hAnsi="Calibri" w:cs="Calibri"/>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Pr>
          <w:rFonts w:ascii="Calibri" w:hAnsi="Calibri" w:cs="Calibri"/>
        </w:rPr>
        <w:t>ARP</w:t>
      </w:r>
      <w:r w:rsidRPr="00352F71">
        <w:rPr>
          <w:rFonts w:ascii="Calibri" w:hAnsi="Calibri" w:cs="Calibri"/>
        </w:rPr>
        <w:t xml:space="preserve"> se dará de forma eletrônica, mediante uso de certificação digital ICP Brasil, no prazo de até </w:t>
      </w:r>
      <w:r w:rsidR="00AD0506">
        <w:rPr>
          <w:rFonts w:ascii="Calibri" w:hAnsi="Calibri" w:cs="Calibri"/>
        </w:rPr>
        <w:t>5</w:t>
      </w:r>
      <w:r w:rsidRPr="00352F71">
        <w:rPr>
          <w:rFonts w:ascii="Calibri" w:hAnsi="Calibri" w:cs="Calibri"/>
        </w:rPr>
        <w:t xml:space="preserve"> (</w:t>
      </w:r>
      <w:r w:rsidR="00AD0506">
        <w:rPr>
          <w:rFonts w:ascii="Calibri" w:hAnsi="Calibri" w:cs="Calibri"/>
        </w:rPr>
        <w:t>cinco)</w:t>
      </w:r>
      <w:r w:rsidRPr="00352F71">
        <w:rPr>
          <w:rFonts w:ascii="Calibri" w:hAnsi="Calibri" w:cs="Calibri"/>
        </w:rPr>
        <w:t xml:space="preserve"> dia</w:t>
      </w:r>
      <w:r w:rsidR="00AD0506">
        <w:rPr>
          <w:rFonts w:ascii="Calibri" w:hAnsi="Calibri" w:cs="Calibri"/>
        </w:rPr>
        <w:t>s</w:t>
      </w:r>
      <w:r w:rsidRPr="00352F71">
        <w:rPr>
          <w:rFonts w:ascii="Calibri" w:hAnsi="Calibri" w:cs="Calibri"/>
        </w:rPr>
        <w:t xml:space="preserve"> út</w:t>
      </w:r>
      <w:r w:rsidR="00AD0506">
        <w:rPr>
          <w:rFonts w:ascii="Calibri" w:hAnsi="Calibri" w:cs="Calibri"/>
        </w:rPr>
        <w:t>eis</w:t>
      </w:r>
      <w:r w:rsidRPr="00352F71">
        <w:rPr>
          <w:rFonts w:ascii="Calibri" w:hAnsi="Calibri" w:cs="Calibri"/>
        </w:rPr>
        <w:t xml:space="preserve"> da convocação</w:t>
      </w:r>
      <w:r>
        <w:rPr>
          <w:rFonts w:ascii="Calibri" w:hAnsi="Calibri" w:cs="Calibri"/>
        </w:rPr>
        <w:t>, por meio do sistema SGPe</w:t>
      </w:r>
      <w:r w:rsidRPr="00827044">
        <w:rPr>
          <w:rFonts w:ascii="Calibri" w:hAnsi="Calibri" w:cs="Calibri"/>
        </w:rPr>
        <w:t>.</w:t>
      </w:r>
    </w:p>
    <w:p w14:paraId="23BE817A" w14:textId="77777777" w:rsidR="00661F91" w:rsidRDefault="00661F91" w:rsidP="00661F91">
      <w:pPr>
        <w:pStyle w:val="Corpodetexto21"/>
        <w:ind w:firstLine="142"/>
        <w:rPr>
          <w:rFonts w:ascii="Calibri" w:hAnsi="Calibri" w:cs="Calibri"/>
        </w:rPr>
      </w:pPr>
      <w:r w:rsidRPr="003509C7">
        <w:rPr>
          <w:rFonts w:ascii="Calibri" w:hAnsi="Calibri" w:cs="Calibri"/>
          <w:b/>
          <w:bCs/>
        </w:rPr>
        <w:t>1</w:t>
      </w:r>
      <w:r>
        <w:rPr>
          <w:rFonts w:ascii="Calibri" w:hAnsi="Calibri" w:cs="Calibri"/>
          <w:b/>
          <w:bCs/>
        </w:rPr>
        <w:t>1.2</w:t>
      </w:r>
      <w:r w:rsidRPr="003509C7">
        <w:rPr>
          <w:rFonts w:ascii="Calibri" w:hAnsi="Calibri" w:cs="Calibri"/>
          <w:b/>
          <w:bCs/>
        </w:rPr>
        <w:t>.2 –</w:t>
      </w:r>
      <w:r>
        <w:rPr>
          <w:rFonts w:ascii="Calibri" w:hAnsi="Calibri" w:cs="Calibri"/>
        </w:rPr>
        <w:t xml:space="preserve"> Orientações sobre como assinar documentos no Sistema do Estado podem ser acessadas por meio do site: </w:t>
      </w:r>
      <w:hyperlink r:id="rId12" w:history="1">
        <w:r w:rsidRPr="00863B04">
          <w:rPr>
            <w:rStyle w:val="Hyperlink"/>
            <w:rFonts w:ascii="Calibri" w:hAnsi="Calibri" w:cs="Calibri"/>
          </w:rPr>
          <w:t>https://sgpe.sea.sc.gov.br/capdoc/pergunta_frequente/novo-portal-de-processos-digitais/</w:t>
        </w:r>
      </w:hyperlink>
      <w:r>
        <w:rPr>
          <w:rFonts w:ascii="Calibri" w:hAnsi="Calibri" w:cs="Calibri"/>
        </w:rPr>
        <w:t xml:space="preserve"> </w:t>
      </w:r>
    </w:p>
    <w:p w14:paraId="5E79EF46" w14:textId="0872FFBE" w:rsidR="00661F91" w:rsidRPr="00352F71" w:rsidRDefault="00661F91" w:rsidP="00661F91">
      <w:pPr>
        <w:tabs>
          <w:tab w:val="left" w:pos="567"/>
        </w:tabs>
        <w:jc w:val="both"/>
        <w:rPr>
          <w:rFonts w:ascii="Calibri" w:hAnsi="Calibri" w:cs="Calibri"/>
        </w:rPr>
      </w:pPr>
      <w:r w:rsidRPr="00352F71">
        <w:rPr>
          <w:rFonts w:ascii="Calibri" w:hAnsi="Calibri" w:cs="Calibri"/>
          <w:b/>
        </w:rPr>
        <w:t>1</w:t>
      </w:r>
      <w:r>
        <w:rPr>
          <w:rFonts w:ascii="Calibri" w:hAnsi="Calibri" w:cs="Calibri"/>
          <w:b/>
        </w:rPr>
        <w:t>1</w:t>
      </w:r>
      <w:r w:rsidRPr="00352F71">
        <w:rPr>
          <w:rFonts w:ascii="Calibri" w:hAnsi="Calibri" w:cs="Calibri"/>
          <w:b/>
        </w:rPr>
        <w:t>.3 -</w:t>
      </w:r>
      <w:r w:rsidRPr="00352F71">
        <w:rPr>
          <w:rFonts w:ascii="Calibri" w:hAnsi="Calibri" w:cs="Calibri"/>
        </w:rPr>
        <w:t xml:space="preserve"> O prazo de validade da </w:t>
      </w:r>
      <w:r>
        <w:rPr>
          <w:rFonts w:ascii="Calibri" w:hAnsi="Calibri" w:cs="Calibri"/>
        </w:rPr>
        <w:t>ARP</w:t>
      </w:r>
      <w:r w:rsidRPr="00352F71">
        <w:rPr>
          <w:rFonts w:ascii="Calibri" w:hAnsi="Calibri" w:cs="Calibri"/>
        </w:rPr>
        <w:t xml:space="preserve"> será de </w:t>
      </w:r>
      <w:r w:rsidR="00BA7D6E">
        <w:rPr>
          <w:rFonts w:ascii="Calibri" w:hAnsi="Calibri" w:cs="Calibri"/>
        </w:rPr>
        <w:t>06</w:t>
      </w:r>
      <w:r w:rsidRPr="00352F71">
        <w:rPr>
          <w:rFonts w:ascii="Calibri" w:hAnsi="Calibri" w:cs="Calibri"/>
        </w:rPr>
        <w:t xml:space="preserve"> (</w:t>
      </w:r>
      <w:r w:rsidR="00BA7D6E">
        <w:rPr>
          <w:rFonts w:ascii="Calibri" w:hAnsi="Calibri" w:cs="Calibri"/>
        </w:rPr>
        <w:t>seis</w:t>
      </w:r>
      <w:r w:rsidRPr="00352F71">
        <w:rPr>
          <w:rFonts w:ascii="Calibri" w:hAnsi="Calibri" w:cs="Calibri"/>
        </w:rPr>
        <w:t>)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p>
    <w:p w14:paraId="06DD34FD" w14:textId="7D6A7953" w:rsidR="00661F91" w:rsidRDefault="00661F91" w:rsidP="00661F91">
      <w:pPr>
        <w:pStyle w:val="Corpodetexto21"/>
        <w:ind w:firstLine="142"/>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 xml:space="preserve">.3.1 - </w:t>
      </w:r>
      <w:r w:rsidRPr="00352F71">
        <w:rPr>
          <w:rFonts w:ascii="Calibri" w:hAnsi="Calibri" w:cs="Calibri"/>
          <w:szCs w:val="24"/>
        </w:rPr>
        <w:t xml:space="preserve">Dentro do prazo de vigência </w:t>
      </w:r>
      <w:r>
        <w:rPr>
          <w:rFonts w:ascii="Calibri" w:hAnsi="Calibri" w:cs="Calibri"/>
          <w:szCs w:val="24"/>
        </w:rPr>
        <w:t>da ARP</w:t>
      </w:r>
      <w:r w:rsidRPr="00352F71">
        <w:rPr>
          <w:rFonts w:ascii="Calibri" w:hAnsi="Calibri" w:cs="Calibri"/>
          <w:szCs w:val="24"/>
        </w:rPr>
        <w:t xml:space="preserve">, as licitantes </w:t>
      </w:r>
      <w:r>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Pr>
          <w:rFonts w:ascii="Calibri" w:hAnsi="Calibri" w:cs="Calibri"/>
          <w:szCs w:val="24"/>
        </w:rPr>
        <w:t xml:space="preserve"> e a</w:t>
      </w:r>
      <w:r w:rsidRPr="00937F04">
        <w:rPr>
          <w:rFonts w:ascii="Calibri" w:hAnsi="Calibri" w:cs="Calibri"/>
          <w:szCs w:val="24"/>
        </w:rPr>
        <w:t xml:space="preserve"> manter</w:t>
      </w:r>
      <w:r>
        <w:rPr>
          <w:rFonts w:ascii="Calibri" w:hAnsi="Calibri" w:cs="Calibri"/>
          <w:szCs w:val="24"/>
        </w:rPr>
        <w:t xml:space="preserve"> </w:t>
      </w:r>
      <w:r w:rsidRPr="00937F04">
        <w:rPr>
          <w:rFonts w:ascii="Calibri" w:hAnsi="Calibri" w:cs="Calibri"/>
          <w:szCs w:val="24"/>
        </w:rPr>
        <w:t xml:space="preserve">todas as condições de habilitação exigidas </w:t>
      </w:r>
      <w:r>
        <w:rPr>
          <w:rFonts w:ascii="Calibri" w:hAnsi="Calibri" w:cs="Calibri"/>
          <w:szCs w:val="24"/>
        </w:rPr>
        <w:t>n</w:t>
      </w:r>
      <w:r w:rsidRPr="00937F04">
        <w:rPr>
          <w:rFonts w:ascii="Calibri" w:hAnsi="Calibri" w:cs="Calibri"/>
          <w:szCs w:val="24"/>
        </w:rPr>
        <w:t>este Edital;</w:t>
      </w:r>
    </w:p>
    <w:p w14:paraId="78BD510C" w14:textId="47DEF7D0" w:rsidR="00661F91" w:rsidRPr="00937F04" w:rsidRDefault="00661F91" w:rsidP="00661F91">
      <w:pPr>
        <w:pStyle w:val="Corpodetexto21"/>
        <w:ind w:firstLine="142"/>
        <w:rPr>
          <w:rFonts w:ascii="Calibri" w:hAnsi="Calibri" w:cs="Calibri"/>
          <w:szCs w:val="24"/>
        </w:rPr>
      </w:pPr>
      <w:r>
        <w:rPr>
          <w:rFonts w:ascii="Calibri" w:hAnsi="Calibri" w:cs="Calibri"/>
          <w:szCs w:val="24"/>
        </w:rPr>
        <w:t xml:space="preserve">11.3.1 – O prazo de vigência da ARP poderá ser prorrogado por igual período, com a comprovação da vantajosidade dos preços. </w:t>
      </w:r>
    </w:p>
    <w:p w14:paraId="6F46783E"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Pr>
          <w:rFonts w:ascii="Calibri" w:hAnsi="Calibri" w:cs="Calibri"/>
          <w:szCs w:val="24"/>
        </w:rPr>
        <w:t xml:space="preserve"> e</w:t>
      </w:r>
      <w:r w:rsidRPr="00937F04">
        <w:rPr>
          <w:rFonts w:ascii="Calibri" w:hAnsi="Calibri" w:cs="Calibri"/>
          <w:szCs w:val="24"/>
        </w:rPr>
        <w:t xml:space="preserve"> a </w:t>
      </w:r>
      <w:r>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7D7FD469" w14:textId="77777777" w:rsidR="00661F91"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1.5</w:t>
      </w:r>
      <w:r w:rsidRPr="005571E9">
        <w:rPr>
          <w:rFonts w:ascii="Calibri" w:hAnsi="Calibri" w:cs="Calibri"/>
          <w:b/>
          <w:szCs w:val="24"/>
        </w:rPr>
        <w:t xml:space="preserve"> </w:t>
      </w:r>
      <w:r>
        <w:rPr>
          <w:rFonts w:ascii="Calibri" w:hAnsi="Calibri" w:cs="Calibri"/>
          <w:b/>
          <w:szCs w:val="24"/>
        </w:rPr>
        <w:t>–</w:t>
      </w:r>
      <w:r w:rsidRPr="00937F04">
        <w:rPr>
          <w:rFonts w:ascii="Calibri" w:hAnsi="Calibri" w:cs="Calibri"/>
          <w:szCs w:val="24"/>
        </w:rPr>
        <w:t xml:space="preserve"> Os fornecedores classificados, subsequentemente, poderão registrar os seus preços na </w:t>
      </w:r>
      <w:r>
        <w:rPr>
          <w:rFonts w:ascii="Calibri" w:hAnsi="Calibri" w:cs="Calibri"/>
          <w:szCs w:val="24"/>
        </w:rPr>
        <w:t>ARP</w:t>
      </w:r>
      <w:r w:rsidRPr="00937F04">
        <w:rPr>
          <w:rFonts w:ascii="Calibri" w:hAnsi="Calibri" w:cs="Calibri"/>
          <w:szCs w:val="24"/>
        </w:rPr>
        <w:t>, desde que aceitem fornecer ao preço do detentor do preço registrado;</w:t>
      </w:r>
    </w:p>
    <w:p w14:paraId="2C04C3F2"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Pr>
          <w:rFonts w:ascii="Calibri" w:hAnsi="Calibri" w:cs="Calibri"/>
        </w:rPr>
        <w:t>Udesc</w:t>
      </w:r>
      <w:r w:rsidRPr="00937F04">
        <w:rPr>
          <w:rFonts w:ascii="Calibri" w:hAnsi="Calibri" w:cs="Calibri"/>
          <w:szCs w:val="24"/>
        </w:rPr>
        <w:t xml:space="preserve"> e será procedida pela emissão de Autorização de Fornecimento (AF) ou </w:t>
      </w:r>
      <w:r>
        <w:rPr>
          <w:rFonts w:ascii="Calibri" w:hAnsi="Calibri" w:cs="Calibri"/>
          <w:szCs w:val="24"/>
        </w:rPr>
        <w:t>Contrato</w:t>
      </w:r>
      <w:r w:rsidRPr="00937F04">
        <w:rPr>
          <w:rFonts w:ascii="Calibri" w:hAnsi="Calibri" w:cs="Calibri"/>
          <w:szCs w:val="24"/>
        </w:rPr>
        <w:t>;</w:t>
      </w:r>
    </w:p>
    <w:p w14:paraId="4DDDE1DF" w14:textId="0E9F92DB" w:rsidR="00661F91" w:rsidRDefault="00661F91" w:rsidP="00661F91">
      <w:pPr>
        <w:pStyle w:val="Corpodetexto21"/>
        <w:ind w:firstLine="142"/>
        <w:rPr>
          <w:rFonts w:ascii="Calibri" w:hAnsi="Calibri" w:cs="Calibri"/>
          <w:szCs w:val="24"/>
        </w:rPr>
      </w:pPr>
      <w:r w:rsidRPr="005D7B10">
        <w:rPr>
          <w:rFonts w:ascii="Calibri" w:hAnsi="Calibri" w:cs="Calibri"/>
          <w:b/>
          <w:szCs w:val="24"/>
        </w:rPr>
        <w:t xml:space="preserve">11.6.1 </w:t>
      </w:r>
      <w:r>
        <w:rPr>
          <w:rFonts w:ascii="Calibri" w:hAnsi="Calibri" w:cs="Calibri"/>
          <w:b/>
          <w:szCs w:val="24"/>
        </w:rPr>
        <w:t>–</w:t>
      </w:r>
      <w:r w:rsidRPr="005D7B10">
        <w:rPr>
          <w:rFonts w:ascii="Calibri" w:hAnsi="Calibri" w:cs="Calibri"/>
          <w:szCs w:val="24"/>
        </w:rPr>
        <w:t xml:space="preserve"> A UDESC encaminhará ao licitante registrado a AF, conforme Anexo V</w:t>
      </w:r>
      <w:r w:rsidR="00746E60">
        <w:rPr>
          <w:rFonts w:ascii="Calibri" w:hAnsi="Calibri" w:cs="Calibri"/>
          <w:szCs w:val="24"/>
        </w:rPr>
        <w:t>I</w:t>
      </w:r>
      <w:r w:rsidRPr="005D7B10">
        <w:rPr>
          <w:rFonts w:ascii="Calibri" w:hAnsi="Calibri" w:cs="Calibri"/>
          <w:szCs w:val="24"/>
        </w:rPr>
        <w:t>, via e-mail com aviso de recebimento, devendo atender ao fornecimento no prazo e no local de entrega estabelecido</w:t>
      </w:r>
      <w:r w:rsidRPr="00937F04">
        <w:rPr>
          <w:rFonts w:ascii="Calibri" w:hAnsi="Calibri" w:cs="Calibri"/>
          <w:szCs w:val="24"/>
        </w:rPr>
        <w:t>;</w:t>
      </w:r>
    </w:p>
    <w:p w14:paraId="542F0260" w14:textId="1AD1A451" w:rsidR="00661F91" w:rsidRPr="00937F04" w:rsidRDefault="00661F91" w:rsidP="00661F91">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V, será solicitada a assinatura via sistema SGPe no prazo de 03 dias úteis. </w:t>
      </w:r>
    </w:p>
    <w:p w14:paraId="2A7AF8F7"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4AADD846" w14:textId="77777777" w:rsidR="00661F91" w:rsidRDefault="00661F91" w:rsidP="00661F91">
      <w:pPr>
        <w:pStyle w:val="Corpodetexto21"/>
        <w:ind w:firstLine="142"/>
        <w:rPr>
          <w:rFonts w:ascii="Calibri" w:hAnsi="Calibri" w:cs="Calibri"/>
          <w:szCs w:val="24"/>
        </w:rPr>
      </w:pPr>
      <w:r w:rsidRPr="005571E9">
        <w:rPr>
          <w:rFonts w:ascii="Calibri" w:hAnsi="Calibri" w:cs="Calibri"/>
          <w:b/>
          <w:szCs w:val="24"/>
        </w:rPr>
        <w:lastRenderedPageBreak/>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0A4EC648" w14:textId="22839A07" w:rsidR="00661F91" w:rsidRDefault="00661F91" w:rsidP="00661F91">
      <w:pPr>
        <w:widowControl w:val="0"/>
        <w:jc w:val="both"/>
        <w:rPr>
          <w:rFonts w:ascii="Calibri" w:hAnsi="Calibri" w:cs="Calibri"/>
          <w:lang w:val="pt-PT"/>
        </w:rPr>
      </w:pPr>
      <w:r w:rsidRPr="000A37B7">
        <w:rPr>
          <w:rFonts w:ascii="Calibri" w:hAnsi="Calibri" w:cs="Calibri"/>
          <w:b/>
          <w:bCs/>
          <w:lang w:val="pt-PT"/>
        </w:rPr>
        <w:t>11.8 –</w:t>
      </w:r>
      <w:r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Pr>
          <w:rFonts w:ascii="Calibri" w:hAnsi="Calibri" w:cs="Calibri"/>
          <w:lang w:val="pt-PT"/>
        </w:rPr>
        <w:t>licitante registrado</w:t>
      </w:r>
      <w:r w:rsidRPr="000A37B7">
        <w:rPr>
          <w:rFonts w:ascii="Calibri" w:hAnsi="Calibri" w:cs="Calibri"/>
          <w:lang w:val="pt-PT"/>
        </w:rPr>
        <w:t xml:space="preserve">, conforme </w:t>
      </w:r>
      <w:r>
        <w:rPr>
          <w:rFonts w:ascii="Calibri" w:hAnsi="Calibri" w:cs="Calibri"/>
          <w:lang w:val="pt-PT"/>
        </w:rPr>
        <w:t>Lei Federal 14.133/2021</w:t>
      </w:r>
      <w:r w:rsidRPr="000A37B7">
        <w:rPr>
          <w:rFonts w:ascii="Calibri" w:hAnsi="Calibri" w:cs="Calibri"/>
          <w:lang w:val="pt-PT"/>
        </w:rPr>
        <w:t>.</w:t>
      </w:r>
    </w:p>
    <w:p w14:paraId="0B196B43" w14:textId="376ABDF2" w:rsidR="00661F91" w:rsidRPr="00662D7D" w:rsidRDefault="00661F91" w:rsidP="00661F91">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w:t>
      </w:r>
      <w:r>
        <w:rPr>
          <w:rFonts w:ascii="Calibri" w:hAnsi="Calibri" w:cs="Calibri"/>
          <w:lang w:val="pt-PT"/>
        </w:rPr>
        <w:t>a</w:t>
      </w:r>
      <w:r w:rsidRPr="00662D7D">
        <w:rPr>
          <w:rFonts w:ascii="Calibri" w:hAnsi="Calibri" w:cs="Calibri"/>
          <w:lang w:val="pt-PT"/>
        </w:rPr>
        <w:t xml:space="preserve"> </w:t>
      </w:r>
      <w:r>
        <w:rPr>
          <w:rFonts w:ascii="Calibri" w:hAnsi="Calibri" w:cs="Calibri"/>
          <w:lang w:val="pt-PT"/>
        </w:rPr>
        <w:t>Lei Federal 14.133/2021</w:t>
      </w:r>
      <w:r w:rsidRPr="00662D7D">
        <w:rPr>
          <w:rFonts w:ascii="Calibri" w:hAnsi="Calibri" w:cs="Calibri"/>
          <w:lang w:val="pt-PT"/>
        </w:rPr>
        <w:t>,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21B3E82D" w14:textId="77777777" w:rsidR="00BC7F51" w:rsidRPr="00235089" w:rsidRDefault="00BC7F51" w:rsidP="00BC7F51">
      <w:pPr>
        <w:pStyle w:val="EspSubTitulo1Char"/>
        <w:suppressAutoHyphens/>
        <w:spacing w:before="0" w:after="0"/>
        <w:rPr>
          <w:rFonts w:ascii="Calibri" w:hAnsi="Calibri"/>
          <w:b/>
          <w:sz w:val="24"/>
          <w:szCs w:val="24"/>
        </w:rPr>
      </w:pPr>
      <w:r w:rsidRPr="00235089">
        <w:rPr>
          <w:rFonts w:ascii="Calibri" w:hAnsi="Calibri"/>
          <w:b/>
          <w:sz w:val="24"/>
          <w:szCs w:val="24"/>
        </w:rPr>
        <w:t>1</w:t>
      </w:r>
      <w:r w:rsidR="0002196D">
        <w:rPr>
          <w:rFonts w:ascii="Calibri" w:hAnsi="Calibri"/>
          <w:b/>
          <w:sz w:val="24"/>
          <w:szCs w:val="24"/>
        </w:rPr>
        <w:t>1</w:t>
      </w:r>
      <w:r w:rsidRPr="00235089">
        <w:rPr>
          <w:rFonts w:ascii="Calibri" w:hAnsi="Calibri"/>
          <w:b/>
          <w:sz w:val="24"/>
          <w:szCs w:val="24"/>
        </w:rPr>
        <w:t>.</w:t>
      </w:r>
      <w:r w:rsidR="0002196D">
        <w:rPr>
          <w:rFonts w:ascii="Calibri" w:hAnsi="Calibri"/>
          <w:b/>
          <w:sz w:val="24"/>
          <w:szCs w:val="24"/>
        </w:rPr>
        <w:t>4</w:t>
      </w:r>
      <w:r w:rsidRPr="00235089">
        <w:rPr>
          <w:rFonts w:ascii="Calibri" w:hAnsi="Calibri"/>
          <w:b/>
          <w:sz w:val="24"/>
          <w:szCs w:val="24"/>
        </w:rPr>
        <w:t xml:space="preserve"> – Do reajuste de preço:</w:t>
      </w:r>
    </w:p>
    <w:p w14:paraId="0DDED57A" w14:textId="38A4B5BD" w:rsidR="00BC7F51" w:rsidRPr="005D7E95" w:rsidRDefault="0002196D" w:rsidP="00D02F2F">
      <w:pPr>
        <w:ind w:firstLine="142"/>
        <w:jc w:val="both"/>
        <w:rPr>
          <w:rFonts w:ascii="Calibri" w:hAnsi="Calibri"/>
          <w:lang w:eastAsia="pt-BR"/>
        </w:rPr>
      </w:pPr>
      <w:r>
        <w:rPr>
          <w:rFonts w:ascii="Calibri" w:hAnsi="Calibri"/>
          <w:b/>
        </w:rPr>
        <w:t>11.4</w:t>
      </w:r>
      <w:r w:rsidR="00BC7F51" w:rsidRPr="004F29C6">
        <w:rPr>
          <w:rFonts w:ascii="Calibri" w:hAnsi="Calibri"/>
          <w:b/>
        </w:rPr>
        <w:t>.1</w:t>
      </w:r>
      <w:r w:rsidR="00BC7F51" w:rsidRPr="00946753">
        <w:rPr>
          <w:rFonts w:ascii="Calibri" w:hAnsi="Calibri"/>
        </w:rPr>
        <w:t xml:space="preserve"> – O preço estabelecido é fixo</w:t>
      </w:r>
      <w:r w:rsidR="00F020CC">
        <w:rPr>
          <w:rFonts w:ascii="Calibri" w:hAnsi="Calibri"/>
        </w:rPr>
        <w:t xml:space="preserve"> e</w:t>
      </w:r>
      <w:r w:rsidR="00BC7F51" w:rsidRPr="00946753">
        <w:rPr>
          <w:rFonts w:ascii="Calibri" w:hAnsi="Calibri"/>
        </w:rPr>
        <w:t xml:space="preserve"> único durante a vigência </w:t>
      </w:r>
      <w:r w:rsidR="00BC7F51" w:rsidRPr="00634639">
        <w:rPr>
          <w:rFonts w:ascii="Calibri" w:hAnsi="Calibri"/>
        </w:rPr>
        <w:t>d</w:t>
      </w:r>
      <w:r w:rsidR="00661F91">
        <w:rPr>
          <w:rFonts w:ascii="Calibri" w:hAnsi="Calibri"/>
        </w:rPr>
        <w:t>a ARP</w:t>
      </w:r>
      <w:r w:rsidR="00BC7F51" w:rsidRPr="00946753">
        <w:rPr>
          <w:rFonts w:ascii="Calibri" w:hAnsi="Calibri"/>
        </w:rPr>
        <w:t xml:space="preserve"> e inclui </w:t>
      </w:r>
      <w:r w:rsidR="00BC7F51" w:rsidRPr="00946753">
        <w:rPr>
          <w:rFonts w:ascii="Calibri" w:hAnsi="Calibri"/>
          <w:lang w:eastAsia="pt-BR"/>
        </w:rPr>
        <w:t xml:space="preserve">todos e quaisquer ônus, quer sejam tributários, fiscais ou trabalhistas, seguros, impostos e taxas, transporte, frete e quaisquer outros encargos necessários à execução </w:t>
      </w:r>
      <w:r w:rsidR="00BC7F51" w:rsidRPr="005D7E95">
        <w:rPr>
          <w:rFonts w:ascii="Calibri" w:hAnsi="Calibri"/>
          <w:lang w:eastAsia="pt-BR"/>
        </w:rPr>
        <w:t>do objeto do Contrato/AF.</w:t>
      </w:r>
    </w:p>
    <w:p w14:paraId="763E942E" w14:textId="7E5F53E7" w:rsidR="00F971E0" w:rsidRPr="005D7E95" w:rsidRDefault="00F971E0" w:rsidP="00D02F2F">
      <w:pPr>
        <w:ind w:firstLine="142"/>
        <w:jc w:val="both"/>
        <w:rPr>
          <w:rFonts w:ascii="Calibri" w:hAnsi="Calibri"/>
          <w:bCs/>
        </w:rPr>
      </w:pPr>
      <w:r w:rsidRPr="005D7E95">
        <w:rPr>
          <w:rFonts w:ascii="Calibri" w:hAnsi="Calibri"/>
          <w:b/>
        </w:rPr>
        <w:t>11.4.2</w:t>
      </w:r>
      <w:r w:rsidRPr="005D7E95">
        <w:rPr>
          <w:rFonts w:ascii="Calibri" w:hAnsi="Calibri"/>
        </w:rPr>
        <w:t xml:space="preserve"> – </w:t>
      </w:r>
      <w:r w:rsidRPr="005D7E95">
        <w:rPr>
          <w:rFonts w:ascii="Calibri" w:hAnsi="Calibri"/>
          <w:bCs/>
        </w:rPr>
        <w:t>O valor d</w:t>
      </w:r>
      <w:r w:rsidR="00661F91" w:rsidRPr="005D7E95">
        <w:rPr>
          <w:rFonts w:ascii="Calibri" w:hAnsi="Calibri"/>
          <w:bCs/>
        </w:rPr>
        <w:t>a ARP</w:t>
      </w:r>
      <w:r w:rsidRPr="005D7E95">
        <w:rPr>
          <w:rFonts w:ascii="Calibri" w:hAnsi="Calibri"/>
          <w:bCs/>
        </w:rPr>
        <w:t xml:space="preserve"> poderá ser reajustado, desde que solicitado formalmente pela contratada, observado o interregno mínimo de um ano, contado a partir da data-limite para apresentação da proposta.</w:t>
      </w:r>
    </w:p>
    <w:p w14:paraId="47772345" w14:textId="5C097EF3" w:rsidR="00F971E0" w:rsidRPr="005D7E95" w:rsidRDefault="00F971E0" w:rsidP="00D02F2F">
      <w:pPr>
        <w:ind w:firstLine="142"/>
        <w:jc w:val="both"/>
        <w:rPr>
          <w:rFonts w:ascii="Calibri" w:hAnsi="Calibri"/>
          <w:bCs/>
        </w:rPr>
      </w:pPr>
      <w:r w:rsidRPr="005D7E95">
        <w:rPr>
          <w:rFonts w:ascii="Calibri" w:hAnsi="Calibri"/>
          <w:b/>
        </w:rPr>
        <w:t>11.4.2.1 -</w:t>
      </w:r>
      <w:r w:rsidRPr="005D7E95">
        <w:rPr>
          <w:rFonts w:ascii="Calibri" w:hAnsi="Calibri"/>
          <w:bCs/>
        </w:rPr>
        <w:t xml:space="preserve"> O índice de reajuste será o Índice Nacional de Preços ao Consumidor Amplo - IPCA, ou índice que vier a substituí-lo;</w:t>
      </w:r>
    </w:p>
    <w:p w14:paraId="26562D8C" w14:textId="77777777" w:rsidR="00F971E0" w:rsidRDefault="00F971E0" w:rsidP="00D02F2F">
      <w:pPr>
        <w:ind w:firstLine="142"/>
        <w:jc w:val="both"/>
        <w:rPr>
          <w:rFonts w:ascii="Calibri" w:hAnsi="Calibri"/>
          <w:bCs/>
        </w:rPr>
      </w:pPr>
      <w:r w:rsidRPr="005D7E95">
        <w:rPr>
          <w:rFonts w:ascii="Calibri" w:hAnsi="Calibri"/>
          <w:b/>
        </w:rPr>
        <w:t>11.4.2.2 -</w:t>
      </w:r>
      <w:r w:rsidRPr="005D7E95">
        <w:rPr>
          <w:rFonts w:ascii="Calibri" w:hAnsi="Calibri"/>
          <w:bCs/>
        </w:rPr>
        <w:t xml:space="preserve"> Será utilizado o acumulado do índice dos últimos 12 meses a contar da data-limite de apresentação da proposta;</w:t>
      </w:r>
    </w:p>
    <w:p w14:paraId="0016DC0F" w14:textId="34A4CAEB" w:rsidR="00F971E0" w:rsidRDefault="00F971E0" w:rsidP="00F971E0">
      <w:pPr>
        <w:ind w:firstLine="142"/>
        <w:jc w:val="both"/>
        <w:rPr>
          <w:rFonts w:ascii="Calibri" w:hAnsi="Calibri"/>
          <w:b/>
          <w:bCs/>
        </w:rPr>
      </w:pPr>
      <w:r w:rsidRPr="00F971E0">
        <w:rPr>
          <w:rFonts w:ascii="Calibri" w:hAnsi="Calibri"/>
          <w:b/>
        </w:rPr>
        <w:t>11.4.2.3 -</w:t>
      </w:r>
      <w:r>
        <w:rPr>
          <w:rFonts w:ascii="Calibri" w:hAnsi="Calibri"/>
          <w:bCs/>
        </w:rPr>
        <w:t xml:space="preserve"> </w:t>
      </w:r>
      <w:r w:rsidRPr="00F971E0">
        <w:rPr>
          <w:rFonts w:ascii="Calibri" w:hAnsi="Calibri"/>
          <w:bCs/>
        </w:rPr>
        <w:t xml:space="preserve">Os reajustes a que o contratado </w:t>
      </w:r>
      <w:proofErr w:type="spellStart"/>
      <w:r w:rsidRPr="00F971E0">
        <w:rPr>
          <w:rFonts w:ascii="Calibri" w:hAnsi="Calibri"/>
          <w:bCs/>
        </w:rPr>
        <w:t>fizer</w:t>
      </w:r>
      <w:proofErr w:type="spellEnd"/>
      <w:r w:rsidRPr="00F971E0">
        <w:rPr>
          <w:rFonts w:ascii="Calibri" w:hAnsi="Calibri"/>
          <w:bCs/>
        </w:rPr>
        <w:t xml:space="preserve"> jus e não forem solicitadas durante a</w:t>
      </w:r>
      <w:r>
        <w:rPr>
          <w:rFonts w:ascii="Calibri" w:hAnsi="Calibri"/>
          <w:bCs/>
        </w:rPr>
        <w:t xml:space="preserve"> </w:t>
      </w:r>
      <w:r w:rsidRPr="00F971E0">
        <w:rPr>
          <w:rFonts w:ascii="Calibri" w:hAnsi="Calibri"/>
          <w:bCs/>
        </w:rPr>
        <w:t>vigência d</w:t>
      </w:r>
      <w:r w:rsidR="00661F91">
        <w:rPr>
          <w:rFonts w:ascii="Calibri" w:hAnsi="Calibri"/>
          <w:bCs/>
        </w:rPr>
        <w:t>a ARP</w:t>
      </w:r>
      <w:r w:rsidRPr="00F971E0">
        <w:rPr>
          <w:rFonts w:ascii="Calibri" w:hAnsi="Calibri"/>
          <w:bCs/>
        </w:rPr>
        <w:t>, serão objeto de preclusão com a assinatura da prorrogação</w:t>
      </w:r>
      <w:r>
        <w:rPr>
          <w:rFonts w:ascii="Calibri" w:hAnsi="Calibri"/>
          <w:bCs/>
        </w:rPr>
        <w:t xml:space="preserve"> </w:t>
      </w:r>
      <w:r w:rsidR="00746E60">
        <w:rPr>
          <w:rFonts w:ascii="Calibri" w:hAnsi="Calibri"/>
          <w:bCs/>
        </w:rPr>
        <w:t>da ARP</w:t>
      </w:r>
      <w:r w:rsidRPr="00F971E0">
        <w:rPr>
          <w:rFonts w:ascii="Calibri" w:hAnsi="Calibri"/>
          <w:bCs/>
        </w:rPr>
        <w:t xml:space="preserve"> ou o encerramento d</w:t>
      </w:r>
      <w:r w:rsidR="00746E60">
        <w:rPr>
          <w:rFonts w:ascii="Calibri" w:hAnsi="Calibri"/>
          <w:bCs/>
        </w:rPr>
        <w:t>a vigência</w:t>
      </w:r>
      <w:r>
        <w:rPr>
          <w:rFonts w:ascii="Calibri" w:hAnsi="Calibri"/>
          <w:bCs/>
        </w:rPr>
        <w:t>.</w:t>
      </w:r>
    </w:p>
    <w:p w14:paraId="38B0559B" w14:textId="01F70A7B" w:rsidR="00BC7F51" w:rsidRPr="00946753" w:rsidRDefault="00BC7F51" w:rsidP="00D02F2F">
      <w:pPr>
        <w:pStyle w:val="EspSubTitulo1Char"/>
        <w:suppressAutoHyphens/>
        <w:spacing w:before="0" w:after="0"/>
        <w:ind w:firstLine="142"/>
        <w:rPr>
          <w:rFonts w:ascii="Calibri" w:hAnsi="Calibri"/>
          <w:bCs/>
          <w:sz w:val="24"/>
          <w:szCs w:val="24"/>
        </w:rPr>
      </w:pPr>
      <w:r w:rsidRPr="004F29C6">
        <w:rPr>
          <w:rFonts w:ascii="Calibri" w:hAnsi="Calibri"/>
          <w:b/>
          <w:bCs/>
          <w:sz w:val="24"/>
          <w:szCs w:val="24"/>
        </w:rPr>
        <w:t>1</w:t>
      </w:r>
      <w:r w:rsidR="00562F8F">
        <w:rPr>
          <w:rFonts w:ascii="Calibri" w:hAnsi="Calibri"/>
          <w:b/>
          <w:bCs/>
          <w:sz w:val="24"/>
          <w:szCs w:val="24"/>
        </w:rPr>
        <w:t>1</w:t>
      </w:r>
      <w:r w:rsidRPr="004F29C6">
        <w:rPr>
          <w:rFonts w:ascii="Calibri" w:hAnsi="Calibri"/>
          <w:b/>
          <w:bCs/>
          <w:sz w:val="24"/>
          <w:szCs w:val="24"/>
        </w:rPr>
        <w:t>.</w:t>
      </w:r>
      <w:r w:rsidR="00D02F2F">
        <w:rPr>
          <w:rFonts w:ascii="Calibri" w:hAnsi="Calibri"/>
          <w:b/>
          <w:bCs/>
          <w:sz w:val="24"/>
          <w:szCs w:val="24"/>
        </w:rPr>
        <w:t>4</w:t>
      </w:r>
      <w:r w:rsidRPr="004F29C6">
        <w:rPr>
          <w:rFonts w:ascii="Calibri" w:hAnsi="Calibri"/>
          <w:b/>
          <w:bCs/>
          <w:sz w:val="24"/>
          <w:szCs w:val="24"/>
        </w:rPr>
        <w:t>.</w:t>
      </w:r>
      <w:r w:rsidR="00F971E0">
        <w:rPr>
          <w:rFonts w:ascii="Calibri" w:hAnsi="Calibri"/>
          <w:b/>
          <w:bCs/>
          <w:sz w:val="24"/>
          <w:szCs w:val="24"/>
        </w:rPr>
        <w:t>3</w:t>
      </w:r>
      <w:r w:rsidRPr="00946753">
        <w:rPr>
          <w:rFonts w:ascii="Calibri" w:hAnsi="Calibri"/>
          <w:bCs/>
          <w:sz w:val="24"/>
          <w:szCs w:val="24"/>
        </w:rPr>
        <w:t xml:space="preserve"> – A revisão dos preços poderá ser concedida</w:t>
      </w:r>
      <w:r>
        <w:rPr>
          <w:rFonts w:ascii="Calibri" w:hAnsi="Calibri"/>
          <w:bCs/>
          <w:sz w:val="24"/>
          <w:szCs w:val="24"/>
        </w:rPr>
        <w:t xml:space="preserve"> pela contratante</w:t>
      </w:r>
      <w:r w:rsidRPr="00946753">
        <w:rPr>
          <w:rFonts w:ascii="Calibri" w:hAnsi="Calibri"/>
          <w:bCs/>
          <w:sz w:val="24"/>
          <w:szCs w:val="24"/>
        </w:rPr>
        <w:t xml:space="preserve"> nos termos do art. </w:t>
      </w:r>
      <w:r w:rsidR="00615F6D">
        <w:rPr>
          <w:rFonts w:ascii="Calibri" w:hAnsi="Calibri"/>
          <w:bCs/>
          <w:sz w:val="24"/>
          <w:szCs w:val="24"/>
        </w:rPr>
        <w:t>124</w:t>
      </w:r>
      <w:r w:rsidRPr="00946753">
        <w:rPr>
          <w:rFonts w:ascii="Calibri" w:hAnsi="Calibri"/>
          <w:bCs/>
          <w:sz w:val="24"/>
          <w:szCs w:val="24"/>
        </w:rPr>
        <w:t xml:space="preserve">, inciso II, letra “d” da Lei </w:t>
      </w:r>
      <w:r w:rsidR="00615F6D">
        <w:rPr>
          <w:rFonts w:ascii="Calibri" w:hAnsi="Calibri"/>
          <w:bCs/>
          <w:sz w:val="24"/>
          <w:szCs w:val="24"/>
        </w:rPr>
        <w:t>14.133</w:t>
      </w:r>
      <w:r>
        <w:rPr>
          <w:rFonts w:ascii="Calibri" w:hAnsi="Calibri"/>
          <w:bCs/>
          <w:sz w:val="24"/>
          <w:szCs w:val="24"/>
        </w:rPr>
        <w:t>/</w:t>
      </w:r>
      <w:r w:rsidR="00B034D3">
        <w:rPr>
          <w:rFonts w:ascii="Calibri" w:hAnsi="Calibri"/>
          <w:bCs/>
          <w:sz w:val="24"/>
          <w:szCs w:val="24"/>
        </w:rPr>
        <w:t>20</w:t>
      </w:r>
      <w:r w:rsidR="00615F6D">
        <w:rPr>
          <w:rFonts w:ascii="Calibri" w:hAnsi="Calibri"/>
          <w:bCs/>
          <w:sz w:val="24"/>
          <w:szCs w:val="24"/>
        </w:rPr>
        <w:t>21</w:t>
      </w:r>
      <w:r w:rsidRPr="00946753">
        <w:rPr>
          <w:rFonts w:ascii="Calibri" w:hAnsi="Calibri"/>
          <w:bCs/>
          <w:sz w:val="24"/>
          <w:szCs w:val="24"/>
        </w:rPr>
        <w:t xml:space="preserve">, a partir da análise e discussão de planilha de custos. </w:t>
      </w:r>
    </w:p>
    <w:p w14:paraId="5FD0DC32" w14:textId="1939BB96" w:rsidR="00BC7F51" w:rsidRPr="00946753" w:rsidRDefault="00BC7F51" w:rsidP="00D02F2F">
      <w:pPr>
        <w:ind w:firstLine="284"/>
        <w:jc w:val="both"/>
        <w:rPr>
          <w:rFonts w:ascii="Calibri" w:hAnsi="Calibri"/>
          <w:lang w:val="pt-PT"/>
        </w:rPr>
      </w:pPr>
      <w:r w:rsidRPr="004F29C6">
        <w:rPr>
          <w:rFonts w:ascii="Calibri" w:hAnsi="Calibri"/>
          <w:b/>
        </w:rPr>
        <w:t>1</w:t>
      </w:r>
      <w:r w:rsidR="00562F8F">
        <w:rPr>
          <w:rFonts w:ascii="Calibri" w:hAnsi="Calibri"/>
          <w:b/>
        </w:rPr>
        <w:t>1</w:t>
      </w:r>
      <w:r w:rsidRPr="004F29C6">
        <w:rPr>
          <w:rFonts w:ascii="Calibri" w:hAnsi="Calibri"/>
          <w:b/>
        </w:rPr>
        <w:t>.</w:t>
      </w:r>
      <w:r w:rsidR="00D02F2F">
        <w:rPr>
          <w:rFonts w:ascii="Calibri" w:hAnsi="Calibri"/>
          <w:b/>
        </w:rPr>
        <w:t>4</w:t>
      </w:r>
      <w:r w:rsidRPr="004F29C6">
        <w:rPr>
          <w:rFonts w:ascii="Calibri" w:hAnsi="Calibri"/>
          <w:b/>
        </w:rPr>
        <w:t>.</w:t>
      </w:r>
      <w:r w:rsidR="00F971E0">
        <w:rPr>
          <w:rFonts w:ascii="Calibri" w:hAnsi="Calibri"/>
          <w:b/>
        </w:rPr>
        <w:t>3</w:t>
      </w:r>
      <w:r w:rsidRPr="004F29C6">
        <w:rPr>
          <w:rFonts w:ascii="Calibri" w:hAnsi="Calibri"/>
          <w:b/>
        </w:rPr>
        <w:t>.1</w:t>
      </w:r>
      <w:r w:rsidRPr="00946753">
        <w:rPr>
          <w:rFonts w:ascii="Calibri" w:hAnsi="Calibri"/>
        </w:rPr>
        <w:t xml:space="preserve"> – Para revisão dos preços, a</w:t>
      </w:r>
      <w:r w:rsidRPr="00946753">
        <w:rPr>
          <w:rFonts w:ascii="Calibri" w:hAnsi="Calibri"/>
          <w:lang w:val="pt-PT"/>
        </w:rPr>
        <w:t xml:space="preserve"> licitante vencedora deverá solicitar </w:t>
      </w:r>
      <w:r w:rsidRPr="00946753">
        <w:rPr>
          <w:rStyle w:val="Forte"/>
          <w:rFonts w:ascii="Calibri" w:hAnsi="Calibri"/>
          <w:b w:val="0"/>
          <w:bCs w:val="0"/>
          <w:lang w:val="pt-PT"/>
        </w:rPr>
        <w:t>formalmente ao</w:t>
      </w:r>
      <w:r w:rsidRPr="00946753">
        <w:rPr>
          <w:rFonts w:ascii="Calibri" w:hAnsi="Calibri"/>
          <w:lang w:val="pt-PT"/>
        </w:rPr>
        <w:t xml:space="preserve"> órgão requisitante o restabelecimento do equilíbrio econômico-financeiro d</w:t>
      </w:r>
      <w:r w:rsidR="00746E60">
        <w:rPr>
          <w:rFonts w:ascii="Calibri" w:hAnsi="Calibri"/>
          <w:lang w:val="pt-PT"/>
        </w:rPr>
        <w:t>a ARP</w:t>
      </w:r>
      <w:r w:rsidRPr="00946753">
        <w:rPr>
          <w:rFonts w:ascii="Calibri" w:hAnsi="Calibri"/>
          <w:lang w:val="pt-PT"/>
        </w:rPr>
        <w:t xml:space="preserve"> e ainda, comprovar o aumento dos encargos por intermédio de notas fiscais originais ou autenticadas do distribuidor </w:t>
      </w:r>
      <w:r w:rsidRPr="00946753">
        <w:rPr>
          <w:rStyle w:val="Forte"/>
          <w:rFonts w:ascii="Calibri" w:hAnsi="Calibri"/>
          <w:b w:val="0"/>
          <w:bCs w:val="0"/>
          <w:lang w:val="pt-PT"/>
        </w:rPr>
        <w:t>(a nota fiscal anterior e a primeira nota fiscal posterior ao re</w:t>
      </w:r>
      <w:r w:rsidRPr="00946753">
        <w:rPr>
          <w:rFonts w:ascii="Calibri" w:hAnsi="Calibri"/>
          <w:lang w:val="pt-PT"/>
        </w:rPr>
        <w:t>equilíbrio econômico-financeiro).</w:t>
      </w:r>
    </w:p>
    <w:p w14:paraId="41E494E6" w14:textId="77777777" w:rsidR="00BC7F51" w:rsidRPr="00352F71" w:rsidRDefault="00BC7F51">
      <w:pPr>
        <w:pStyle w:val="EspSubTitulo1Char"/>
        <w:tabs>
          <w:tab w:val="left" w:pos="2552"/>
        </w:tabs>
        <w:suppressAutoHyphens/>
        <w:spacing w:before="0" w:after="0"/>
        <w:rPr>
          <w:rFonts w:ascii="Calibri" w:hAnsi="Calibri" w:cs="Calibri"/>
          <w:b/>
          <w:bCs/>
          <w:sz w:val="24"/>
          <w:szCs w:val="24"/>
        </w:rPr>
      </w:pPr>
    </w:p>
    <w:p w14:paraId="793124FA"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6D647A76"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r w:rsidR="000A37B7">
        <w:rPr>
          <w:rFonts w:ascii="Calibri" w:hAnsi="Calibri" w:cs="Calibri"/>
        </w:rPr>
        <w:t>Udesc</w:t>
      </w:r>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42BAF39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191F789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6761198E"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 xml:space="preserve">quando </w:t>
      </w:r>
      <w:proofErr w:type="gramStart"/>
      <w:r w:rsidR="00E71A01">
        <w:rPr>
          <w:rFonts w:ascii="Calibri" w:hAnsi="Calibri" w:cs="Calibri"/>
          <w:szCs w:val="24"/>
        </w:rPr>
        <w:t>cabível</w:t>
      </w:r>
      <w:r w:rsidR="00E71A01">
        <w:rPr>
          <w:rFonts w:ascii="Calibri" w:hAnsi="Calibri" w:cs="Calibri"/>
        </w:rPr>
        <w:t>)/</w:t>
      </w:r>
      <w:proofErr w:type="gramEnd"/>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131E5659" w14:textId="1E250B03" w:rsidR="0047008A"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3212CFBE" w14:textId="77777777" w:rsidR="003B1D79" w:rsidRDefault="003B1D79" w:rsidP="003B1D79">
      <w:pPr>
        <w:jc w:val="both"/>
        <w:rPr>
          <w:rFonts w:ascii="Calibri" w:hAnsi="Calibri" w:cs="Calibri"/>
        </w:rPr>
      </w:pPr>
      <w:r>
        <w:rPr>
          <w:rFonts w:ascii="Calibri" w:hAnsi="Calibri" w:cs="Calibri"/>
          <w:b/>
          <w:bCs/>
        </w:rPr>
        <w:t xml:space="preserve">12.5 – </w:t>
      </w:r>
      <w:r>
        <w:rPr>
          <w:rFonts w:ascii="Calibri" w:hAnsi="Calibri" w:cs="Calibri"/>
        </w:rPr>
        <w:t>Conforme estabelecido pelo Decreto Estadual n.º 1.073, de 23 de fevereiro de 2017 em seu artigo 9º.§4º, o credor que não possuir conta corrente no Banco do Brasil S/A receberá o pagamento em outras instituições, mediante crédito em conta corrente do favorecido, ficando, contudo, responsável pelo pagamento das tarifas bancárias devidas da operação.</w:t>
      </w:r>
    </w:p>
    <w:p w14:paraId="16B87767" w14:textId="5B8E91FC" w:rsidR="003B1D79" w:rsidRDefault="003B1D79" w:rsidP="003B1D79">
      <w:pPr>
        <w:jc w:val="both"/>
        <w:rPr>
          <w:rFonts w:ascii="Calibri" w:hAnsi="Calibri" w:cs="Calibri"/>
        </w:rPr>
      </w:pPr>
      <w:r>
        <w:rPr>
          <w:rFonts w:ascii="Calibri" w:hAnsi="Calibri" w:cs="Calibri"/>
          <w:b/>
          <w:bCs/>
        </w:rPr>
        <w:lastRenderedPageBreak/>
        <w:t>12.6 –</w:t>
      </w:r>
      <w:r>
        <w:rPr>
          <w:rFonts w:ascii="Calibri" w:hAnsi="Calibri" w:cs="Calibri"/>
        </w:rPr>
        <w:t xml:space="preserve"> A Udesc realizará as retenções de Imposto de Renda (IR) conforme estabelecido no Decreto Estadual nº 129, de 10 de maio de 2023</w:t>
      </w:r>
      <w:r w:rsidR="00101C58" w:rsidRPr="00101C58">
        <w:rPr>
          <w:rFonts w:ascii="Calibri" w:hAnsi="Calibri" w:cs="Calibri"/>
        </w:rPr>
        <w:t xml:space="preserve"> </w:t>
      </w:r>
      <w:r w:rsidR="00101C58">
        <w:rPr>
          <w:rFonts w:ascii="Calibri" w:hAnsi="Calibri" w:cs="Calibri"/>
        </w:rPr>
        <w:t>e com o devido destaque da alíquota na nota fiscal</w:t>
      </w:r>
      <w:r>
        <w:rPr>
          <w:rFonts w:ascii="Calibri" w:hAnsi="Calibri" w:cs="Calibri"/>
        </w:rPr>
        <w:t>.</w:t>
      </w:r>
    </w:p>
    <w:p w14:paraId="0DE34E2E" w14:textId="77777777" w:rsidR="00733A11" w:rsidRPr="00642651" w:rsidRDefault="00733A11">
      <w:pPr>
        <w:tabs>
          <w:tab w:val="left" w:pos="2552"/>
        </w:tabs>
        <w:jc w:val="both"/>
        <w:rPr>
          <w:rFonts w:ascii="Calibri" w:hAnsi="Calibri" w:cs="Calibri"/>
          <w:b/>
          <w:sz w:val="20"/>
          <w:szCs w:val="20"/>
        </w:rPr>
      </w:pPr>
    </w:p>
    <w:p w14:paraId="643AF6E0" w14:textId="2E3D607A"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sidR="00452492">
        <w:rPr>
          <w:rFonts w:ascii="Calibri" w:hAnsi="Calibri" w:cs="Calibri"/>
          <w:b/>
        </w:rPr>
        <w:t>D</w:t>
      </w:r>
      <w:r w:rsidR="00452492" w:rsidRPr="00452492">
        <w:rPr>
          <w:rFonts w:ascii="Calibri" w:hAnsi="Calibri" w:cs="Calibri"/>
          <w:b/>
        </w:rPr>
        <w:t>AS INFRAÇÕES ADMINISTRATIVAS E SANÇÕES</w:t>
      </w:r>
      <w:r w:rsidRPr="00937F04">
        <w:rPr>
          <w:rFonts w:ascii="Calibri" w:hAnsi="Calibri" w:cs="Calibri"/>
          <w:b/>
        </w:rPr>
        <w:t>:</w:t>
      </w:r>
    </w:p>
    <w:p w14:paraId="526D7157" w14:textId="248170D1" w:rsidR="00452492" w:rsidRDefault="00037126" w:rsidP="00452492">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.1 </w:t>
      </w:r>
      <w:r w:rsidR="00452492">
        <w:rPr>
          <w:rFonts w:ascii="Calibri" w:eastAsia="MS Mincho" w:hAnsi="Calibri" w:cs="Calibri"/>
          <w:b/>
        </w:rPr>
        <w:t>–</w:t>
      </w:r>
      <w:r w:rsidRPr="00087998">
        <w:rPr>
          <w:rFonts w:ascii="Calibri" w:eastAsia="MS Mincho" w:hAnsi="Calibri" w:cs="Calibri"/>
        </w:rPr>
        <w:t xml:space="preserve"> </w:t>
      </w:r>
      <w:r w:rsidR="00452492" w:rsidRPr="00452492">
        <w:rPr>
          <w:rFonts w:ascii="Calibri" w:eastAsia="MS Mincho" w:hAnsi="Calibri" w:cs="Calibri"/>
        </w:rPr>
        <w:t>Comete infração administrativa, nos termos da lei, o licitante que, com dolo ou culpa:</w:t>
      </w:r>
    </w:p>
    <w:p w14:paraId="46E0519B" w14:textId="7D85DCAC"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13.1.1 –</w:t>
      </w:r>
      <w:r>
        <w:rPr>
          <w:rFonts w:ascii="Calibri" w:eastAsia="MS Mincho" w:hAnsi="Calibri" w:cs="Calibri"/>
        </w:rPr>
        <w:t xml:space="preserve"> D</w:t>
      </w:r>
      <w:r w:rsidRPr="00452492">
        <w:rPr>
          <w:rFonts w:ascii="Calibri" w:eastAsia="MS Mincho" w:hAnsi="Calibri" w:cs="Calibri"/>
        </w:rPr>
        <w:t>eixar de entregar a documentação exigida para o certame ou não entregar qualquer documento que</w:t>
      </w:r>
      <w:r>
        <w:rPr>
          <w:rFonts w:ascii="Calibri" w:eastAsia="MS Mincho" w:hAnsi="Calibri" w:cs="Calibri"/>
        </w:rPr>
        <w:t xml:space="preserve"> </w:t>
      </w:r>
      <w:r w:rsidRPr="00452492">
        <w:rPr>
          <w:rFonts w:ascii="Calibri" w:eastAsia="MS Mincho" w:hAnsi="Calibri" w:cs="Calibri"/>
        </w:rPr>
        <w:t>tenha sido solicitado pelo/a pregoeiro/a durante o certame;</w:t>
      </w:r>
    </w:p>
    <w:p w14:paraId="05FDBEDB" w14:textId="284EB29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13.1.2 –</w:t>
      </w:r>
      <w:r>
        <w:rPr>
          <w:rFonts w:ascii="Calibri" w:eastAsia="MS Mincho" w:hAnsi="Calibri" w:cs="Calibri"/>
        </w:rPr>
        <w:t xml:space="preserve"> S</w:t>
      </w:r>
      <w:r w:rsidRPr="00452492">
        <w:rPr>
          <w:rFonts w:ascii="Calibri" w:eastAsia="MS Mincho" w:hAnsi="Calibri" w:cs="Calibri"/>
        </w:rPr>
        <w:t>alvo em decorrência de fato superveniente devidamente justificado, não mantiver a proposta em</w:t>
      </w:r>
      <w:r>
        <w:rPr>
          <w:rFonts w:ascii="Calibri" w:eastAsia="MS Mincho" w:hAnsi="Calibri" w:cs="Calibri"/>
        </w:rPr>
        <w:t xml:space="preserve"> </w:t>
      </w:r>
      <w:r w:rsidRPr="00452492">
        <w:rPr>
          <w:rFonts w:ascii="Calibri" w:eastAsia="MS Mincho" w:hAnsi="Calibri" w:cs="Calibri"/>
        </w:rPr>
        <w:t>especial quando:</w:t>
      </w:r>
    </w:p>
    <w:p w14:paraId="728F8D48" w14:textId="10B51BA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13.1.2.1 –</w:t>
      </w:r>
      <w:r>
        <w:rPr>
          <w:rFonts w:ascii="Calibri" w:eastAsia="MS Mincho" w:hAnsi="Calibri" w:cs="Calibri"/>
        </w:rPr>
        <w:t xml:space="preserve"> N</w:t>
      </w:r>
      <w:r w:rsidRPr="00452492">
        <w:rPr>
          <w:rFonts w:ascii="Calibri" w:eastAsia="MS Mincho" w:hAnsi="Calibri" w:cs="Calibri"/>
        </w:rPr>
        <w:t>ão enviar a proposta adequada ao último lance ofertado ou após a negociação;</w:t>
      </w:r>
    </w:p>
    <w:p w14:paraId="082BE611" w14:textId="0648238D"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13.1.2.2 –</w:t>
      </w:r>
      <w:r>
        <w:rPr>
          <w:rFonts w:ascii="Calibri" w:eastAsia="MS Mincho" w:hAnsi="Calibri" w:cs="Calibri"/>
        </w:rPr>
        <w:t xml:space="preserve"> R</w:t>
      </w:r>
      <w:r w:rsidRPr="00452492">
        <w:rPr>
          <w:rFonts w:ascii="Calibri" w:eastAsia="MS Mincho" w:hAnsi="Calibri" w:cs="Calibri"/>
        </w:rPr>
        <w:t>ecusar-se a enviar o detalhamento da proposta quando exigível;</w:t>
      </w:r>
    </w:p>
    <w:p w14:paraId="1725C4AA" w14:textId="327B7323"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13.1.2.3 –</w:t>
      </w:r>
      <w:r>
        <w:rPr>
          <w:rFonts w:ascii="Calibri" w:eastAsia="MS Mincho" w:hAnsi="Calibri" w:cs="Calibri"/>
        </w:rPr>
        <w:t xml:space="preserve"> P</w:t>
      </w:r>
      <w:r w:rsidRPr="00452492">
        <w:rPr>
          <w:rFonts w:ascii="Calibri" w:eastAsia="MS Mincho" w:hAnsi="Calibri" w:cs="Calibri"/>
        </w:rPr>
        <w:t>edir para ser desclassificado quando encerrada a etapa competitiva; ou</w:t>
      </w:r>
    </w:p>
    <w:p w14:paraId="1EF660DC" w14:textId="1EA8E22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13.1.2.4 –</w:t>
      </w:r>
      <w:r>
        <w:rPr>
          <w:rFonts w:ascii="Calibri" w:eastAsia="MS Mincho" w:hAnsi="Calibri" w:cs="Calibri"/>
        </w:rPr>
        <w:t xml:space="preserve"> D</w:t>
      </w:r>
      <w:r w:rsidRPr="00452492">
        <w:rPr>
          <w:rFonts w:ascii="Calibri" w:eastAsia="MS Mincho" w:hAnsi="Calibri" w:cs="Calibri"/>
        </w:rPr>
        <w:t>eixar de apresentar amostra;</w:t>
      </w:r>
    </w:p>
    <w:p w14:paraId="6CEEAD1D" w14:textId="7DF0727B"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13.1.2.5 –</w:t>
      </w:r>
      <w:r>
        <w:rPr>
          <w:rFonts w:ascii="Calibri" w:eastAsia="MS Mincho" w:hAnsi="Calibri" w:cs="Calibri"/>
        </w:rPr>
        <w:t xml:space="preserve"> A</w:t>
      </w:r>
      <w:r w:rsidRPr="00452492">
        <w:rPr>
          <w:rFonts w:ascii="Calibri" w:eastAsia="MS Mincho" w:hAnsi="Calibri" w:cs="Calibri"/>
        </w:rPr>
        <w:t>presentar proposta ou amostra em desacordo com as especificações do edital;</w:t>
      </w:r>
    </w:p>
    <w:p w14:paraId="1B741F88" w14:textId="29344524"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13.1.3 –</w:t>
      </w:r>
      <w:r>
        <w:rPr>
          <w:rFonts w:ascii="Calibri" w:eastAsia="MS Mincho" w:hAnsi="Calibri" w:cs="Calibri"/>
        </w:rPr>
        <w:t xml:space="preserve"> N</w:t>
      </w:r>
      <w:r w:rsidRPr="00452492">
        <w:rPr>
          <w:rFonts w:ascii="Calibri" w:eastAsia="MS Mincho" w:hAnsi="Calibri" w:cs="Calibri"/>
        </w:rPr>
        <w:t>ão celebrar o contrato ou não entregar a documentação exigida para a contratação, quando</w:t>
      </w:r>
    </w:p>
    <w:p w14:paraId="50EA70C2"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convocado dentro do prazo de validade de sua proposta;</w:t>
      </w:r>
    </w:p>
    <w:p w14:paraId="5FA4BB05" w14:textId="2E2587B5"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13.1.3.1 –</w:t>
      </w:r>
      <w:r>
        <w:rPr>
          <w:rFonts w:ascii="Calibri" w:eastAsia="MS Mincho" w:hAnsi="Calibri" w:cs="Calibri"/>
        </w:rPr>
        <w:t xml:space="preserve"> R</w:t>
      </w:r>
      <w:r w:rsidRPr="00452492">
        <w:rPr>
          <w:rFonts w:ascii="Calibri" w:eastAsia="MS Mincho" w:hAnsi="Calibri" w:cs="Calibri"/>
        </w:rPr>
        <w:t>ecusar-se, sem justificativa, a assinar o contrato ou a ata de registro de preço, ou a aceitar ou retirar</w:t>
      </w:r>
      <w:r>
        <w:rPr>
          <w:rFonts w:ascii="Calibri" w:eastAsia="MS Mincho" w:hAnsi="Calibri" w:cs="Calibri"/>
        </w:rPr>
        <w:t xml:space="preserve"> </w:t>
      </w:r>
      <w:r w:rsidRPr="00452492">
        <w:rPr>
          <w:rFonts w:ascii="Calibri" w:eastAsia="MS Mincho" w:hAnsi="Calibri" w:cs="Calibri"/>
        </w:rPr>
        <w:t>o instrumento equivalente no prazo estabelecido pela Administração;</w:t>
      </w:r>
    </w:p>
    <w:p w14:paraId="2ED94AB7" w14:textId="7239F5A3"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 xml:space="preserve">13.1.4 – </w:t>
      </w:r>
      <w:r>
        <w:rPr>
          <w:rFonts w:ascii="Calibri" w:eastAsia="MS Mincho" w:hAnsi="Calibri" w:cs="Calibri"/>
        </w:rPr>
        <w:t>A</w:t>
      </w:r>
      <w:r w:rsidRPr="00452492">
        <w:rPr>
          <w:rFonts w:ascii="Calibri" w:eastAsia="MS Mincho" w:hAnsi="Calibri" w:cs="Calibri"/>
        </w:rPr>
        <w:t>presentar declaração ou documentação falsa exigida para o certame ou prestar declaração falsa</w:t>
      </w:r>
      <w:r>
        <w:rPr>
          <w:rFonts w:ascii="Calibri" w:eastAsia="MS Mincho" w:hAnsi="Calibri" w:cs="Calibri"/>
        </w:rPr>
        <w:t xml:space="preserve"> </w:t>
      </w:r>
      <w:r w:rsidRPr="00452492">
        <w:rPr>
          <w:rFonts w:ascii="Calibri" w:eastAsia="MS Mincho" w:hAnsi="Calibri" w:cs="Calibri"/>
        </w:rPr>
        <w:t>durante a licitação</w:t>
      </w:r>
      <w:r w:rsidR="00287D56">
        <w:rPr>
          <w:rFonts w:ascii="Calibri" w:eastAsia="MS Mincho" w:hAnsi="Calibri" w:cs="Calibri"/>
        </w:rPr>
        <w:t>.</w:t>
      </w:r>
    </w:p>
    <w:p w14:paraId="61140E2B" w14:textId="34916521"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13.1.5 –</w:t>
      </w:r>
      <w:r>
        <w:rPr>
          <w:rFonts w:ascii="Calibri" w:eastAsia="MS Mincho" w:hAnsi="Calibri" w:cs="Calibri"/>
        </w:rPr>
        <w:t xml:space="preserve"> F</w:t>
      </w:r>
      <w:r w:rsidRPr="00452492">
        <w:rPr>
          <w:rFonts w:ascii="Calibri" w:eastAsia="MS Mincho" w:hAnsi="Calibri" w:cs="Calibri"/>
        </w:rPr>
        <w:t>raudar a licitação</w:t>
      </w:r>
      <w:r w:rsidR="00287D56">
        <w:rPr>
          <w:rFonts w:ascii="Calibri" w:eastAsia="MS Mincho" w:hAnsi="Calibri" w:cs="Calibri"/>
        </w:rPr>
        <w:t>.</w:t>
      </w:r>
    </w:p>
    <w:p w14:paraId="59707098" w14:textId="0E7FFC3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13.1.6 –</w:t>
      </w:r>
      <w:r>
        <w:rPr>
          <w:rFonts w:ascii="Calibri" w:eastAsia="MS Mincho" w:hAnsi="Calibri" w:cs="Calibri"/>
        </w:rPr>
        <w:t xml:space="preserve"> C</w:t>
      </w:r>
      <w:r w:rsidRPr="00452492">
        <w:rPr>
          <w:rFonts w:ascii="Calibri" w:eastAsia="MS Mincho" w:hAnsi="Calibri" w:cs="Calibri"/>
        </w:rPr>
        <w:t>omportar-se de modo inidôneo ou cometer fraude de qualquer natureza, em especial quando:</w:t>
      </w:r>
    </w:p>
    <w:p w14:paraId="499C636A" w14:textId="29D2A1D1"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13.1.6.1 –</w:t>
      </w:r>
      <w:r>
        <w:rPr>
          <w:rFonts w:ascii="Calibri" w:eastAsia="MS Mincho" w:hAnsi="Calibri" w:cs="Calibri"/>
        </w:rPr>
        <w:t xml:space="preserve"> A</w:t>
      </w:r>
      <w:r w:rsidRPr="00452492">
        <w:rPr>
          <w:rFonts w:ascii="Calibri" w:eastAsia="MS Mincho" w:hAnsi="Calibri" w:cs="Calibri"/>
        </w:rPr>
        <w:t>gir em conluio ou em desconformidade com a lei;</w:t>
      </w:r>
    </w:p>
    <w:p w14:paraId="0F9EBE71" w14:textId="7DAE6828"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13.1.6.2 –</w:t>
      </w:r>
      <w:r>
        <w:rPr>
          <w:rFonts w:ascii="Calibri" w:eastAsia="MS Mincho" w:hAnsi="Calibri" w:cs="Calibri"/>
        </w:rPr>
        <w:t xml:space="preserve"> I</w:t>
      </w:r>
      <w:r w:rsidRPr="00452492">
        <w:rPr>
          <w:rFonts w:ascii="Calibri" w:eastAsia="MS Mincho" w:hAnsi="Calibri" w:cs="Calibri"/>
        </w:rPr>
        <w:t>nduzir deliberadamente a erro no julgamento;</w:t>
      </w:r>
    </w:p>
    <w:p w14:paraId="57FC9BDD" w14:textId="2D022EEA"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 xml:space="preserve">13.1.6.3 </w:t>
      </w:r>
      <w:r>
        <w:rPr>
          <w:rFonts w:ascii="Calibri" w:eastAsia="MS Mincho" w:hAnsi="Calibri" w:cs="Calibri"/>
          <w:b/>
          <w:bCs/>
        </w:rPr>
        <w:t xml:space="preserve">– </w:t>
      </w:r>
      <w:r>
        <w:rPr>
          <w:rFonts w:ascii="Calibri" w:eastAsia="MS Mincho" w:hAnsi="Calibri" w:cs="Calibri"/>
        </w:rPr>
        <w:t>A</w:t>
      </w:r>
      <w:r w:rsidRPr="00452492">
        <w:rPr>
          <w:rFonts w:ascii="Calibri" w:eastAsia="MS Mincho" w:hAnsi="Calibri" w:cs="Calibri"/>
        </w:rPr>
        <w:t>presentar amostra falsificada ou deteriorada;</w:t>
      </w:r>
    </w:p>
    <w:p w14:paraId="10F44A93" w14:textId="48E160A7"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13.1.7 –</w:t>
      </w:r>
      <w:r>
        <w:rPr>
          <w:rFonts w:ascii="Calibri" w:eastAsia="MS Mincho" w:hAnsi="Calibri" w:cs="Calibri"/>
        </w:rPr>
        <w:t xml:space="preserve"> P</w:t>
      </w:r>
      <w:r w:rsidRPr="00452492">
        <w:rPr>
          <w:rFonts w:ascii="Calibri" w:eastAsia="MS Mincho" w:hAnsi="Calibri" w:cs="Calibri"/>
        </w:rPr>
        <w:t>raticar atos ilícitos com vistas a frustrar os objetivos da licitação</w:t>
      </w:r>
      <w:r w:rsidR="00287D56">
        <w:rPr>
          <w:rFonts w:ascii="Calibri" w:eastAsia="MS Mincho" w:hAnsi="Calibri" w:cs="Calibri"/>
        </w:rPr>
        <w:t>.</w:t>
      </w:r>
    </w:p>
    <w:p w14:paraId="14D1B7E1" w14:textId="11876E0D" w:rsidR="00452492" w:rsidRDefault="00452492" w:rsidP="00452492">
      <w:pPr>
        <w:ind w:firstLine="142"/>
        <w:jc w:val="both"/>
        <w:rPr>
          <w:rFonts w:ascii="Calibri" w:eastAsia="MS Mincho" w:hAnsi="Calibri" w:cs="Calibri"/>
        </w:rPr>
      </w:pPr>
      <w:r w:rsidRPr="00452492">
        <w:rPr>
          <w:rFonts w:ascii="Calibri" w:eastAsia="MS Mincho" w:hAnsi="Calibri" w:cs="Calibri"/>
          <w:b/>
          <w:bCs/>
        </w:rPr>
        <w:t>13.1.8 –</w:t>
      </w:r>
      <w:r>
        <w:rPr>
          <w:rFonts w:ascii="Calibri" w:eastAsia="MS Mincho" w:hAnsi="Calibri" w:cs="Calibri"/>
        </w:rPr>
        <w:t xml:space="preserve"> P</w:t>
      </w:r>
      <w:r w:rsidRPr="00452492">
        <w:rPr>
          <w:rFonts w:ascii="Calibri" w:eastAsia="MS Mincho" w:hAnsi="Calibri" w:cs="Calibri"/>
        </w:rPr>
        <w:t>raticar ato lesivo previsto no art. 5º da Lei n.º 12.846, de 2013.</w:t>
      </w:r>
    </w:p>
    <w:p w14:paraId="03A96682" w14:textId="5B63C7A5" w:rsidR="00452492" w:rsidRPr="00452492" w:rsidRDefault="00452492" w:rsidP="00452492">
      <w:pPr>
        <w:jc w:val="both"/>
        <w:rPr>
          <w:rFonts w:ascii="Calibri" w:eastAsia="MS Mincho" w:hAnsi="Calibri" w:cs="Calibri"/>
        </w:rPr>
      </w:pPr>
      <w:r w:rsidRPr="00452492">
        <w:rPr>
          <w:rFonts w:ascii="Calibri" w:eastAsia="MS Mincho" w:hAnsi="Calibri" w:cs="Calibri"/>
          <w:b/>
          <w:bCs/>
        </w:rPr>
        <w:t>13.2 -</w:t>
      </w:r>
      <w:r>
        <w:rPr>
          <w:rFonts w:ascii="Calibri" w:eastAsia="MS Mincho" w:hAnsi="Calibri" w:cs="Calibri"/>
        </w:rPr>
        <w:t xml:space="preserve"> </w:t>
      </w:r>
      <w:r w:rsidRPr="00452492">
        <w:rPr>
          <w:rFonts w:ascii="Calibri" w:eastAsia="MS Mincho" w:hAnsi="Calibri" w:cs="Calibri"/>
        </w:rPr>
        <w:t>Com fulcro n</w:t>
      </w:r>
      <w:r w:rsidR="00CC31CE">
        <w:rPr>
          <w:rFonts w:ascii="Calibri" w:eastAsia="MS Mincho" w:hAnsi="Calibri" w:cs="Calibri"/>
        </w:rPr>
        <w:t>o art. 156 d</w:t>
      </w:r>
      <w:r w:rsidRPr="00452492">
        <w:rPr>
          <w:rFonts w:ascii="Calibri" w:eastAsia="MS Mincho" w:hAnsi="Calibri" w:cs="Calibri"/>
        </w:rPr>
        <w:t>a Lei nº 14.133, de 2021, a Administração poderá, garantida a prévia defesa, aplicar aos</w:t>
      </w:r>
      <w:r>
        <w:rPr>
          <w:rFonts w:ascii="Calibri" w:eastAsia="MS Mincho" w:hAnsi="Calibri" w:cs="Calibri"/>
        </w:rPr>
        <w:t xml:space="preserve"> </w:t>
      </w:r>
      <w:r w:rsidRPr="00452492">
        <w:rPr>
          <w:rFonts w:ascii="Calibri" w:eastAsia="MS Mincho" w:hAnsi="Calibri" w:cs="Calibri"/>
        </w:rPr>
        <w:t>licitantes e/ou adjudicatários as seguintes sanções, sem prejuízo das responsabilidades civil e criminal:</w:t>
      </w:r>
    </w:p>
    <w:p w14:paraId="14CE3330" w14:textId="7B7AE78A"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13.2.1 –</w:t>
      </w:r>
      <w:r>
        <w:rPr>
          <w:rFonts w:ascii="Calibri" w:eastAsia="MS Mincho" w:hAnsi="Calibri" w:cs="Calibri"/>
        </w:rPr>
        <w:t xml:space="preserve"> A</w:t>
      </w:r>
      <w:r w:rsidRPr="00452492">
        <w:rPr>
          <w:rFonts w:ascii="Calibri" w:eastAsia="MS Mincho" w:hAnsi="Calibri" w:cs="Calibri"/>
        </w:rPr>
        <w:t>dvertência;</w:t>
      </w:r>
    </w:p>
    <w:p w14:paraId="458E877D" w14:textId="75C28F5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13.2.2 –</w:t>
      </w:r>
      <w:r>
        <w:rPr>
          <w:rFonts w:ascii="Calibri" w:eastAsia="MS Mincho" w:hAnsi="Calibri" w:cs="Calibri"/>
        </w:rPr>
        <w:t xml:space="preserve"> M</w:t>
      </w:r>
      <w:r w:rsidRPr="00452492">
        <w:rPr>
          <w:rFonts w:ascii="Calibri" w:eastAsia="MS Mincho" w:hAnsi="Calibri" w:cs="Calibri"/>
        </w:rPr>
        <w:t>ulta;</w:t>
      </w:r>
    </w:p>
    <w:p w14:paraId="07F09217" w14:textId="4D6E9EEB"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.3 –</w:t>
      </w:r>
      <w:r>
        <w:rPr>
          <w:rFonts w:ascii="Calibri" w:eastAsia="MS Mincho" w:hAnsi="Calibri" w:cs="Calibri"/>
        </w:rPr>
        <w:t xml:space="preserve"> I</w:t>
      </w:r>
      <w:r w:rsidRPr="00452492">
        <w:rPr>
          <w:rFonts w:ascii="Calibri" w:eastAsia="MS Mincho" w:hAnsi="Calibri" w:cs="Calibri"/>
        </w:rPr>
        <w:t>mpedimento de licitar e contratar e</w:t>
      </w:r>
    </w:p>
    <w:p w14:paraId="1DD571CA" w14:textId="4CA0023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w:t>
      </w:r>
      <w:r w:rsidR="00F868F4">
        <w:rPr>
          <w:rFonts w:ascii="Calibri" w:eastAsia="MS Mincho" w:hAnsi="Calibri" w:cs="Calibri"/>
          <w:b/>
          <w:bCs/>
        </w:rPr>
        <w:t>4</w:t>
      </w:r>
      <w:r w:rsidRPr="00F868F4">
        <w:rPr>
          <w:rFonts w:ascii="Calibri" w:eastAsia="MS Mincho" w:hAnsi="Calibri" w:cs="Calibri"/>
          <w:b/>
          <w:bCs/>
        </w:rPr>
        <w:t xml:space="preserve"> –</w:t>
      </w:r>
      <w:r>
        <w:rPr>
          <w:rFonts w:ascii="Calibri" w:eastAsia="MS Mincho" w:hAnsi="Calibri" w:cs="Calibri"/>
        </w:rPr>
        <w:t xml:space="preserve"> D</w:t>
      </w:r>
      <w:r w:rsidRPr="00452492">
        <w:rPr>
          <w:rFonts w:ascii="Calibri" w:eastAsia="MS Mincho" w:hAnsi="Calibri" w:cs="Calibri"/>
        </w:rPr>
        <w:t>eclaração de inidoneidade para licitar ou contratar, enquanto perdurarem os motivos determinantes</w:t>
      </w:r>
      <w:r>
        <w:rPr>
          <w:rFonts w:ascii="Calibri" w:eastAsia="MS Mincho" w:hAnsi="Calibri" w:cs="Calibri"/>
        </w:rPr>
        <w:t xml:space="preserve"> </w:t>
      </w:r>
      <w:r w:rsidRPr="00452492">
        <w:rPr>
          <w:rFonts w:ascii="Calibri" w:eastAsia="MS Mincho" w:hAnsi="Calibri" w:cs="Calibri"/>
        </w:rPr>
        <w:t>da punição ou até que seja promovida sua reabilitação perante a própria autoridade que aplicou a penalidade.</w:t>
      </w:r>
    </w:p>
    <w:p w14:paraId="207B2688" w14:textId="2FFB2F9B" w:rsidR="00452492" w:rsidRPr="00452492" w:rsidRDefault="00452492" w:rsidP="00452492">
      <w:pPr>
        <w:jc w:val="both"/>
        <w:rPr>
          <w:rFonts w:ascii="Calibri" w:eastAsia="MS Mincho" w:hAnsi="Calibri" w:cs="Calibri"/>
        </w:rPr>
      </w:pPr>
      <w:r w:rsidRPr="00F868F4">
        <w:rPr>
          <w:rFonts w:ascii="Calibri" w:eastAsia="MS Mincho" w:hAnsi="Calibri" w:cs="Calibri"/>
          <w:b/>
          <w:bCs/>
        </w:rPr>
        <w:t>13.3 –</w:t>
      </w:r>
      <w:r>
        <w:rPr>
          <w:rFonts w:ascii="Calibri" w:eastAsia="MS Mincho" w:hAnsi="Calibri" w:cs="Calibri"/>
        </w:rPr>
        <w:t xml:space="preserve"> </w:t>
      </w:r>
      <w:r w:rsidRPr="00452492">
        <w:rPr>
          <w:rFonts w:ascii="Calibri" w:eastAsia="MS Mincho" w:hAnsi="Calibri" w:cs="Calibri"/>
        </w:rPr>
        <w:t>Na aplicação das sanções serão considerados:</w:t>
      </w:r>
    </w:p>
    <w:p w14:paraId="2F81E235" w14:textId="04A28765"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13.3.1 –</w:t>
      </w:r>
      <w:r>
        <w:rPr>
          <w:rFonts w:ascii="Calibri" w:eastAsia="MS Mincho" w:hAnsi="Calibri" w:cs="Calibri"/>
        </w:rPr>
        <w:t xml:space="preserve"> A </w:t>
      </w:r>
      <w:r w:rsidRPr="00452492">
        <w:rPr>
          <w:rFonts w:ascii="Calibri" w:eastAsia="MS Mincho" w:hAnsi="Calibri" w:cs="Calibri"/>
        </w:rPr>
        <w:t>natureza e a gravidade da infração cometida.</w:t>
      </w:r>
    </w:p>
    <w:p w14:paraId="24CFEAF0" w14:textId="0945D351"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13.3.2 –</w:t>
      </w:r>
      <w:r>
        <w:rPr>
          <w:rFonts w:ascii="Calibri" w:eastAsia="MS Mincho" w:hAnsi="Calibri" w:cs="Calibri"/>
        </w:rPr>
        <w:t xml:space="preserve"> A</w:t>
      </w:r>
      <w:r w:rsidRPr="00452492">
        <w:rPr>
          <w:rFonts w:ascii="Calibri" w:eastAsia="MS Mincho" w:hAnsi="Calibri" w:cs="Calibri"/>
        </w:rPr>
        <w:t>s peculiaridades do caso concreto</w:t>
      </w:r>
      <w:r w:rsidR="00287D56">
        <w:rPr>
          <w:rFonts w:ascii="Calibri" w:eastAsia="MS Mincho" w:hAnsi="Calibri" w:cs="Calibri"/>
        </w:rPr>
        <w:t>.</w:t>
      </w:r>
    </w:p>
    <w:p w14:paraId="5774D14D" w14:textId="56C88C7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13.3.3 –</w:t>
      </w:r>
      <w:r>
        <w:rPr>
          <w:rFonts w:ascii="Calibri" w:eastAsia="MS Mincho" w:hAnsi="Calibri" w:cs="Calibri"/>
        </w:rPr>
        <w:t xml:space="preserve"> A</w:t>
      </w:r>
      <w:r w:rsidRPr="00452492">
        <w:rPr>
          <w:rFonts w:ascii="Calibri" w:eastAsia="MS Mincho" w:hAnsi="Calibri" w:cs="Calibri"/>
        </w:rPr>
        <w:t>s circunstâncias agravantes ou atenuantes</w:t>
      </w:r>
      <w:r w:rsidR="00287D56">
        <w:rPr>
          <w:rFonts w:ascii="Calibri" w:eastAsia="MS Mincho" w:hAnsi="Calibri" w:cs="Calibri"/>
        </w:rPr>
        <w:t>.</w:t>
      </w:r>
    </w:p>
    <w:p w14:paraId="378E6831" w14:textId="66C07F8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13.3.4 –</w:t>
      </w:r>
      <w:r>
        <w:rPr>
          <w:rFonts w:ascii="Calibri" w:eastAsia="MS Mincho" w:hAnsi="Calibri" w:cs="Calibri"/>
        </w:rPr>
        <w:t xml:space="preserve"> Os </w:t>
      </w:r>
      <w:r w:rsidRPr="00452492">
        <w:rPr>
          <w:rFonts w:ascii="Calibri" w:eastAsia="MS Mincho" w:hAnsi="Calibri" w:cs="Calibri"/>
        </w:rPr>
        <w:t>danos que dela provierem para a Administração Pública</w:t>
      </w:r>
      <w:r w:rsidR="00287D56">
        <w:rPr>
          <w:rFonts w:ascii="Calibri" w:eastAsia="MS Mincho" w:hAnsi="Calibri" w:cs="Calibri"/>
        </w:rPr>
        <w:t>.</w:t>
      </w:r>
    </w:p>
    <w:p w14:paraId="473C9E13" w14:textId="08BFC2E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13.3.5 –</w:t>
      </w:r>
      <w:r>
        <w:rPr>
          <w:rFonts w:ascii="Calibri" w:eastAsia="MS Mincho" w:hAnsi="Calibri" w:cs="Calibri"/>
        </w:rPr>
        <w:t xml:space="preserve"> A </w:t>
      </w:r>
      <w:r w:rsidRPr="00452492">
        <w:rPr>
          <w:rFonts w:ascii="Calibri" w:eastAsia="MS Mincho" w:hAnsi="Calibri" w:cs="Calibri"/>
        </w:rPr>
        <w:t>implantação ou o aperfeiçoamento de programa de integridade, conforme normas e orientações dos</w:t>
      </w:r>
      <w:r>
        <w:rPr>
          <w:rFonts w:ascii="Calibri" w:eastAsia="MS Mincho" w:hAnsi="Calibri" w:cs="Calibri"/>
        </w:rPr>
        <w:t xml:space="preserve"> </w:t>
      </w:r>
      <w:r w:rsidRPr="00452492">
        <w:rPr>
          <w:rFonts w:ascii="Calibri" w:eastAsia="MS Mincho" w:hAnsi="Calibri" w:cs="Calibri"/>
        </w:rPr>
        <w:t>órgãos de controle.</w:t>
      </w:r>
    </w:p>
    <w:p w14:paraId="7B890EFF" w14:textId="447AC6E8" w:rsidR="00452492" w:rsidRPr="00452492" w:rsidRDefault="00452492" w:rsidP="00452492">
      <w:pPr>
        <w:jc w:val="both"/>
        <w:rPr>
          <w:rFonts w:ascii="Calibri" w:eastAsia="MS Mincho" w:hAnsi="Calibri" w:cs="Calibri"/>
        </w:rPr>
      </w:pPr>
      <w:r w:rsidRPr="00F868F4">
        <w:rPr>
          <w:rFonts w:ascii="Calibri" w:eastAsia="MS Mincho" w:hAnsi="Calibri" w:cs="Calibri"/>
          <w:b/>
          <w:bCs/>
        </w:rPr>
        <w:t>13.4 –</w:t>
      </w:r>
      <w:r>
        <w:rPr>
          <w:rFonts w:ascii="Calibri" w:eastAsia="MS Mincho" w:hAnsi="Calibri" w:cs="Calibri"/>
        </w:rPr>
        <w:t xml:space="preserve"> A </w:t>
      </w:r>
      <w:r w:rsidRPr="00452492">
        <w:rPr>
          <w:rFonts w:ascii="Calibri" w:eastAsia="MS Mincho" w:hAnsi="Calibri" w:cs="Calibri"/>
        </w:rPr>
        <w:t>multa será recolhida em percentual de 0,5% a 30% incidente sobre o valor do contrato licitado,</w:t>
      </w:r>
    </w:p>
    <w:p w14:paraId="54115382" w14:textId="026E9AEE" w:rsidR="00452492" w:rsidRPr="00452492" w:rsidRDefault="00452492" w:rsidP="00452492">
      <w:pPr>
        <w:jc w:val="both"/>
        <w:rPr>
          <w:rFonts w:ascii="Calibri" w:eastAsia="MS Mincho" w:hAnsi="Calibri" w:cs="Calibri"/>
        </w:rPr>
      </w:pPr>
      <w:r w:rsidRPr="00452492">
        <w:rPr>
          <w:rFonts w:ascii="Calibri" w:eastAsia="MS Mincho" w:hAnsi="Calibri" w:cs="Calibri"/>
        </w:rPr>
        <w:t xml:space="preserve">recolhida no prazo máximo de </w:t>
      </w:r>
      <w:r w:rsidR="00F868F4">
        <w:rPr>
          <w:rFonts w:ascii="Calibri" w:eastAsia="MS Mincho" w:hAnsi="Calibri" w:cs="Calibri"/>
        </w:rPr>
        <w:t>30</w:t>
      </w:r>
      <w:r w:rsidRPr="00452492">
        <w:rPr>
          <w:rFonts w:ascii="Calibri" w:eastAsia="MS Mincho" w:hAnsi="Calibri" w:cs="Calibri"/>
        </w:rPr>
        <w:t xml:space="preserve"> (</w:t>
      </w:r>
      <w:r w:rsidR="00F868F4">
        <w:rPr>
          <w:rFonts w:ascii="Calibri" w:eastAsia="MS Mincho" w:hAnsi="Calibri" w:cs="Calibri"/>
        </w:rPr>
        <w:t>trinta</w:t>
      </w:r>
      <w:r w:rsidRPr="00452492">
        <w:rPr>
          <w:rFonts w:ascii="Calibri" w:eastAsia="MS Mincho" w:hAnsi="Calibri" w:cs="Calibri"/>
        </w:rPr>
        <w:t>) dias úteis, a contar da comunicação oficial.</w:t>
      </w:r>
    </w:p>
    <w:p w14:paraId="7B086CF3" w14:textId="1357755E"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Para as infrações previstas nos itens 13.1.1, 13.1.2 e 13.1.3, a multa será de 0,5% a 15% do valor do</w:t>
      </w:r>
      <w:r w:rsidR="00F868F4">
        <w:rPr>
          <w:rFonts w:ascii="Calibri" w:eastAsia="MS Mincho" w:hAnsi="Calibri" w:cs="Calibri"/>
        </w:rPr>
        <w:t xml:space="preserve"> </w:t>
      </w:r>
      <w:r w:rsidRPr="00452492">
        <w:rPr>
          <w:rFonts w:ascii="Calibri" w:eastAsia="MS Mincho" w:hAnsi="Calibri" w:cs="Calibri"/>
        </w:rPr>
        <w:t>contrato licitado.</w:t>
      </w:r>
    </w:p>
    <w:p w14:paraId="34A96B24" w14:textId="62C3C03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lastRenderedPageBreak/>
        <w:t>13.4.2</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ara as infrações previstas nos itens 13.1.4, 13.1.5, 13.1.6, 13.1.7 e 13.1.8, a multa será de 15% a 30%</w:t>
      </w:r>
      <w:r w:rsidR="00F868F4">
        <w:rPr>
          <w:rFonts w:ascii="Calibri" w:eastAsia="MS Mincho" w:hAnsi="Calibri" w:cs="Calibri"/>
        </w:rPr>
        <w:t xml:space="preserve"> </w:t>
      </w:r>
      <w:r w:rsidRPr="00452492">
        <w:rPr>
          <w:rFonts w:ascii="Calibri" w:eastAsia="MS Mincho" w:hAnsi="Calibri" w:cs="Calibri"/>
        </w:rPr>
        <w:t>do valor do contrato licitado.</w:t>
      </w:r>
    </w:p>
    <w:p w14:paraId="62801E97" w14:textId="7296533D" w:rsidR="00452492" w:rsidRPr="00452492" w:rsidRDefault="00452492" w:rsidP="00452492">
      <w:pPr>
        <w:jc w:val="both"/>
        <w:rPr>
          <w:rFonts w:ascii="Calibri" w:eastAsia="MS Mincho" w:hAnsi="Calibri" w:cs="Calibri"/>
        </w:rPr>
      </w:pPr>
      <w:r w:rsidRPr="00F868F4">
        <w:rPr>
          <w:rFonts w:ascii="Calibri" w:eastAsia="MS Mincho" w:hAnsi="Calibri" w:cs="Calibri"/>
          <w:b/>
          <w:bCs/>
        </w:rPr>
        <w:t>13.5</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As sanções de advertência, impedimento de licitar e contratar e declaração de inidoneidade para</w:t>
      </w:r>
    </w:p>
    <w:p w14:paraId="682270E0"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licitar ou contratar poderão ser aplicadas, cumulativamente ou não, à penalidade de multa.</w:t>
      </w:r>
    </w:p>
    <w:p w14:paraId="246D3B04" w14:textId="7ADEBA35" w:rsidR="00452492" w:rsidRPr="00452492" w:rsidRDefault="00452492" w:rsidP="00452492">
      <w:pPr>
        <w:jc w:val="both"/>
        <w:rPr>
          <w:rFonts w:ascii="Calibri" w:eastAsia="MS Mincho" w:hAnsi="Calibri" w:cs="Calibri"/>
        </w:rPr>
      </w:pPr>
      <w:r w:rsidRPr="00F868F4">
        <w:rPr>
          <w:rFonts w:ascii="Calibri" w:eastAsia="MS Mincho" w:hAnsi="Calibri" w:cs="Calibri"/>
          <w:b/>
          <w:bCs/>
        </w:rPr>
        <w:t>13.6</w:t>
      </w:r>
      <w:r w:rsidR="00F868F4" w:rsidRPr="00F868F4">
        <w:rPr>
          <w:rFonts w:ascii="Calibri" w:eastAsia="MS Mincho" w:hAnsi="Calibri" w:cs="Calibri"/>
          <w:b/>
          <w:bCs/>
        </w:rPr>
        <w:t xml:space="preserve"> –</w:t>
      </w:r>
      <w:r w:rsidR="00F868F4">
        <w:rPr>
          <w:rFonts w:ascii="Calibri" w:eastAsia="MS Mincho" w:hAnsi="Calibri" w:cs="Calibri"/>
        </w:rPr>
        <w:t xml:space="preserve"> N</w:t>
      </w:r>
      <w:r w:rsidRPr="00452492">
        <w:rPr>
          <w:rFonts w:ascii="Calibri" w:eastAsia="MS Mincho" w:hAnsi="Calibri" w:cs="Calibri"/>
        </w:rPr>
        <w:t>a aplicação da sanção de multa será facultada a defesa do interessado no prazo de 15 (quinze) dias</w:t>
      </w:r>
      <w:r w:rsidR="00F868F4">
        <w:rPr>
          <w:rFonts w:ascii="Calibri" w:eastAsia="MS Mincho" w:hAnsi="Calibri" w:cs="Calibri"/>
        </w:rPr>
        <w:t xml:space="preserve"> </w:t>
      </w:r>
      <w:r w:rsidRPr="00452492">
        <w:rPr>
          <w:rFonts w:ascii="Calibri" w:eastAsia="MS Mincho" w:hAnsi="Calibri" w:cs="Calibri"/>
        </w:rPr>
        <w:t>úteis, contado da data de sua intimação.</w:t>
      </w:r>
    </w:p>
    <w:p w14:paraId="0D7DDAE1" w14:textId="6E3B9508" w:rsidR="00452492" w:rsidRPr="00452492" w:rsidRDefault="00452492" w:rsidP="00452492">
      <w:pPr>
        <w:jc w:val="both"/>
        <w:rPr>
          <w:rFonts w:ascii="Calibri" w:eastAsia="MS Mincho" w:hAnsi="Calibri" w:cs="Calibri"/>
        </w:rPr>
      </w:pPr>
      <w:r w:rsidRPr="00F868F4">
        <w:rPr>
          <w:rFonts w:ascii="Calibri" w:eastAsia="MS Mincho" w:hAnsi="Calibri" w:cs="Calibri"/>
          <w:b/>
          <w:bCs/>
        </w:rPr>
        <w:t>13.7</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sanção de impedimento de licitar e contratar será aplicada ao responsável em decorrência das</w:t>
      </w:r>
    </w:p>
    <w:p w14:paraId="33BB3AFE" w14:textId="669B6EB7" w:rsidR="00452492" w:rsidRPr="00452492" w:rsidRDefault="00452492" w:rsidP="00452492">
      <w:pPr>
        <w:jc w:val="both"/>
        <w:rPr>
          <w:rFonts w:ascii="Calibri" w:eastAsia="MS Mincho" w:hAnsi="Calibri" w:cs="Calibri"/>
        </w:rPr>
      </w:pPr>
      <w:r w:rsidRPr="00452492">
        <w:rPr>
          <w:rFonts w:ascii="Calibri" w:eastAsia="MS Mincho" w:hAnsi="Calibri" w:cs="Calibri"/>
        </w:rPr>
        <w:t>infrações administrativas relacionadas nos itens 13.1.1, 13.1.2 e 13.1.3, quando não se justificar a imposição</w:t>
      </w:r>
      <w:r w:rsidR="00F868F4">
        <w:rPr>
          <w:rFonts w:ascii="Calibri" w:eastAsia="MS Mincho" w:hAnsi="Calibri" w:cs="Calibri"/>
        </w:rPr>
        <w:t xml:space="preserve"> </w:t>
      </w:r>
      <w:r w:rsidRPr="00452492">
        <w:rPr>
          <w:rFonts w:ascii="Calibri" w:eastAsia="MS Mincho" w:hAnsi="Calibri" w:cs="Calibri"/>
        </w:rPr>
        <w:t>de penalidade mais grave, e impedirá o responsável de licitar e contratar no âmbito da Administração Pública</w:t>
      </w:r>
      <w:r w:rsidR="00F868F4">
        <w:rPr>
          <w:rFonts w:ascii="Calibri" w:eastAsia="MS Mincho" w:hAnsi="Calibri" w:cs="Calibri"/>
        </w:rPr>
        <w:t xml:space="preserve"> </w:t>
      </w:r>
      <w:r w:rsidRPr="00452492">
        <w:rPr>
          <w:rFonts w:ascii="Calibri" w:eastAsia="MS Mincho" w:hAnsi="Calibri" w:cs="Calibri"/>
        </w:rPr>
        <w:t>direta e indireta do ente federativo a qual pertencer o órgão ou entidade, pelo prazo máximo de 3 (três) anos.</w:t>
      </w:r>
    </w:p>
    <w:p w14:paraId="764B7F9B" w14:textId="489E5288" w:rsidR="00452492" w:rsidRPr="00452492" w:rsidRDefault="00452492" w:rsidP="00452492">
      <w:pPr>
        <w:jc w:val="both"/>
        <w:rPr>
          <w:rFonts w:ascii="Calibri" w:eastAsia="MS Mincho" w:hAnsi="Calibri" w:cs="Calibri"/>
        </w:rPr>
      </w:pPr>
      <w:r w:rsidRPr="00F868F4">
        <w:rPr>
          <w:rFonts w:ascii="Calibri" w:eastAsia="MS Mincho" w:hAnsi="Calibri" w:cs="Calibri"/>
          <w:b/>
          <w:bCs/>
        </w:rPr>
        <w:t>13.8</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oderá ser aplicada ao responsável a sanção de declaração de inidoneidade para licitar ou contratar,</w:t>
      </w:r>
      <w:r w:rsidR="00F868F4">
        <w:rPr>
          <w:rFonts w:ascii="Calibri" w:eastAsia="MS Mincho" w:hAnsi="Calibri" w:cs="Calibri"/>
        </w:rPr>
        <w:t xml:space="preserve"> </w:t>
      </w:r>
      <w:r w:rsidRPr="00452492">
        <w:rPr>
          <w:rFonts w:ascii="Calibri" w:eastAsia="MS Mincho" w:hAnsi="Calibri" w:cs="Calibri"/>
        </w:rPr>
        <w:t>em decorrência da prática das infrações dispostas nos itens 13.1.4, 13.1.5, 13.1.6, 13.1.7 e 13.1.8, bem como</w:t>
      </w:r>
      <w:r w:rsidR="00F868F4">
        <w:rPr>
          <w:rFonts w:ascii="Calibri" w:eastAsia="MS Mincho" w:hAnsi="Calibri" w:cs="Calibri"/>
        </w:rPr>
        <w:t xml:space="preserve"> </w:t>
      </w:r>
      <w:r w:rsidRPr="00452492">
        <w:rPr>
          <w:rFonts w:ascii="Calibri" w:eastAsia="MS Mincho" w:hAnsi="Calibri" w:cs="Calibri"/>
        </w:rPr>
        <w:t>pelas infrações administrativas previstas nos itens 13.1.1, 13.1.2 e 13.1.3 que justifiquem a imposição de</w:t>
      </w:r>
      <w:r w:rsidR="00F868F4">
        <w:rPr>
          <w:rFonts w:ascii="Calibri" w:eastAsia="MS Mincho" w:hAnsi="Calibri" w:cs="Calibri"/>
        </w:rPr>
        <w:t xml:space="preserve"> </w:t>
      </w:r>
      <w:r w:rsidRPr="00452492">
        <w:rPr>
          <w:rFonts w:ascii="Calibri" w:eastAsia="MS Mincho" w:hAnsi="Calibri" w:cs="Calibri"/>
        </w:rPr>
        <w:t>penalidade mais grave que a sanção de impedimento de licitar e contratar, cuja duração observará o prazo</w:t>
      </w:r>
      <w:r w:rsidR="00F868F4">
        <w:rPr>
          <w:rFonts w:ascii="Calibri" w:eastAsia="MS Mincho" w:hAnsi="Calibri" w:cs="Calibri"/>
        </w:rPr>
        <w:t xml:space="preserve"> </w:t>
      </w:r>
      <w:r w:rsidRPr="00452492">
        <w:rPr>
          <w:rFonts w:ascii="Calibri" w:eastAsia="MS Mincho" w:hAnsi="Calibri" w:cs="Calibri"/>
        </w:rPr>
        <w:t>previsto no art. 156, §5º, da Lei n.º 14.133/2021.</w:t>
      </w:r>
    </w:p>
    <w:p w14:paraId="496B53C5" w14:textId="18ACAEAC" w:rsidR="00452492" w:rsidRPr="00452492" w:rsidRDefault="00452492" w:rsidP="00452492">
      <w:pPr>
        <w:jc w:val="both"/>
        <w:rPr>
          <w:rFonts w:ascii="Calibri" w:eastAsia="MS Mincho" w:hAnsi="Calibri" w:cs="Calibri"/>
        </w:rPr>
      </w:pPr>
      <w:r w:rsidRPr="00F868F4">
        <w:rPr>
          <w:rFonts w:ascii="Calibri" w:eastAsia="MS Mincho" w:hAnsi="Calibri" w:cs="Calibri"/>
          <w:b/>
          <w:bCs/>
        </w:rPr>
        <w:t>13.9</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recusa injustificada do adjudicatário em assinar o contrato ou a ata de registro de preço, ou em</w:t>
      </w:r>
    </w:p>
    <w:p w14:paraId="35798D26"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aceitar ou retirar o instrumento equivalente no prazo estabelecido pela Administração, descrita no item</w:t>
      </w:r>
    </w:p>
    <w:p w14:paraId="1ED316B1" w14:textId="5CCA5AED" w:rsidR="00452492" w:rsidRPr="00452492" w:rsidRDefault="00452492" w:rsidP="00452492">
      <w:pPr>
        <w:jc w:val="both"/>
        <w:rPr>
          <w:rFonts w:ascii="Calibri" w:eastAsia="MS Mincho" w:hAnsi="Calibri" w:cs="Calibri"/>
        </w:rPr>
      </w:pPr>
      <w:r w:rsidRPr="00452492">
        <w:rPr>
          <w:rFonts w:ascii="Calibri" w:eastAsia="MS Mincho" w:hAnsi="Calibri" w:cs="Calibri"/>
        </w:rPr>
        <w:t>13.1.3, caracterizará o descumprimento total da obrigação assumida e o sujeitará às penalidades e à imediata</w:t>
      </w:r>
      <w:r w:rsidR="00F868F4">
        <w:rPr>
          <w:rFonts w:ascii="Calibri" w:eastAsia="MS Mincho" w:hAnsi="Calibri" w:cs="Calibri"/>
        </w:rPr>
        <w:t xml:space="preserve"> </w:t>
      </w:r>
      <w:r w:rsidRPr="00452492">
        <w:rPr>
          <w:rFonts w:ascii="Calibri" w:eastAsia="MS Mincho" w:hAnsi="Calibri" w:cs="Calibri"/>
        </w:rPr>
        <w:t>perda da garantia de proposta em favor do órgão ou entidade promotora da licitação.</w:t>
      </w:r>
    </w:p>
    <w:p w14:paraId="543548DD" w14:textId="261FE106" w:rsidR="00452492" w:rsidRPr="00452492" w:rsidRDefault="00452492" w:rsidP="00452492">
      <w:pPr>
        <w:jc w:val="both"/>
        <w:rPr>
          <w:rFonts w:ascii="Calibri" w:eastAsia="MS Mincho" w:hAnsi="Calibri" w:cs="Calibri"/>
        </w:rPr>
      </w:pPr>
      <w:r w:rsidRPr="00F868F4">
        <w:rPr>
          <w:rFonts w:ascii="Calibri" w:eastAsia="MS Mincho" w:hAnsi="Calibri" w:cs="Calibri"/>
          <w:b/>
          <w:bCs/>
        </w:rPr>
        <w:t>13.10</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apuração de responsabilidade relacionadas às sanções de impedimento de licitar e contratar e de</w:t>
      </w:r>
      <w:r w:rsidR="00F868F4">
        <w:rPr>
          <w:rFonts w:ascii="Calibri" w:eastAsia="MS Mincho" w:hAnsi="Calibri" w:cs="Calibri"/>
        </w:rPr>
        <w:t xml:space="preserve"> </w:t>
      </w:r>
      <w:r w:rsidRPr="00452492">
        <w:rPr>
          <w:rFonts w:ascii="Calibri" w:eastAsia="MS Mincho" w:hAnsi="Calibri" w:cs="Calibri"/>
        </w:rPr>
        <w:t>declaração de inidoneidade para licitar ou contratar demandará a instauração de processo de</w:t>
      </w:r>
      <w:r w:rsidR="00F868F4">
        <w:rPr>
          <w:rFonts w:ascii="Calibri" w:eastAsia="MS Mincho" w:hAnsi="Calibri" w:cs="Calibri"/>
        </w:rPr>
        <w:t xml:space="preserve"> </w:t>
      </w:r>
      <w:r w:rsidRPr="00452492">
        <w:rPr>
          <w:rFonts w:ascii="Calibri" w:eastAsia="MS Mincho" w:hAnsi="Calibri" w:cs="Calibri"/>
        </w:rPr>
        <w:t>responsabilização a ser conduzido por comissão composta por 2 (dois) ou mais servidores estáveis, que</w:t>
      </w:r>
    </w:p>
    <w:p w14:paraId="1B39364E"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avaliará fatos e circunstâncias conhecidos e intimará o licitante ou o adjudicatário para, no prazo de 15</w:t>
      </w:r>
    </w:p>
    <w:p w14:paraId="7BB0D5A2" w14:textId="4CF3C58E" w:rsidR="00452492" w:rsidRPr="00452492" w:rsidRDefault="00452492" w:rsidP="00452492">
      <w:pPr>
        <w:jc w:val="both"/>
        <w:rPr>
          <w:rFonts w:ascii="Calibri" w:eastAsia="MS Mincho" w:hAnsi="Calibri" w:cs="Calibri"/>
        </w:rPr>
      </w:pPr>
      <w:r w:rsidRPr="00452492">
        <w:rPr>
          <w:rFonts w:ascii="Calibri" w:eastAsia="MS Mincho" w:hAnsi="Calibri" w:cs="Calibri"/>
        </w:rPr>
        <w:t>(quinze) dias úteis, contado da data de sua intimação, apresentar defesa escrita e especificar as provas que</w:t>
      </w:r>
      <w:r w:rsidR="00F868F4">
        <w:rPr>
          <w:rFonts w:ascii="Calibri" w:eastAsia="MS Mincho" w:hAnsi="Calibri" w:cs="Calibri"/>
        </w:rPr>
        <w:t xml:space="preserve"> </w:t>
      </w:r>
      <w:r w:rsidRPr="00452492">
        <w:rPr>
          <w:rFonts w:ascii="Calibri" w:eastAsia="MS Mincho" w:hAnsi="Calibri" w:cs="Calibri"/>
        </w:rPr>
        <w:t>pretenda produzir.</w:t>
      </w:r>
    </w:p>
    <w:p w14:paraId="3A96C8D8" w14:textId="43307D43" w:rsidR="00452492" w:rsidRPr="00452492" w:rsidRDefault="00452492" w:rsidP="00452492">
      <w:pPr>
        <w:jc w:val="both"/>
        <w:rPr>
          <w:rFonts w:ascii="Calibri" w:eastAsia="MS Mincho" w:hAnsi="Calibri" w:cs="Calibri"/>
        </w:rPr>
      </w:pPr>
      <w:r w:rsidRPr="00F868F4">
        <w:rPr>
          <w:rFonts w:ascii="Calibri" w:eastAsia="MS Mincho" w:hAnsi="Calibri" w:cs="Calibri"/>
          <w:b/>
          <w:bCs/>
        </w:rPr>
        <w:t>13.11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recurso no prazo de 15 (quinze) dias úteis da aplicação das sanções de advertência, multa e</w:t>
      </w:r>
      <w:r w:rsidR="00F868F4">
        <w:rPr>
          <w:rFonts w:ascii="Calibri" w:eastAsia="MS Mincho" w:hAnsi="Calibri" w:cs="Calibri"/>
        </w:rPr>
        <w:t xml:space="preserve"> </w:t>
      </w:r>
      <w:r w:rsidRPr="00452492">
        <w:rPr>
          <w:rFonts w:ascii="Calibri" w:eastAsia="MS Mincho" w:hAnsi="Calibri" w:cs="Calibri"/>
        </w:rPr>
        <w:t>impedimento de licitar e contratar, contado da data da intimação, o qual será dirigido à autoridade que tiver</w:t>
      </w:r>
      <w:r w:rsidR="00F868F4">
        <w:rPr>
          <w:rFonts w:ascii="Calibri" w:eastAsia="MS Mincho" w:hAnsi="Calibri" w:cs="Calibri"/>
        </w:rPr>
        <w:t xml:space="preserve"> </w:t>
      </w:r>
      <w:r w:rsidRPr="00452492">
        <w:rPr>
          <w:rFonts w:ascii="Calibri" w:eastAsia="MS Mincho" w:hAnsi="Calibri" w:cs="Calibri"/>
        </w:rPr>
        <w:t>proferido a decisão recorrida, que, se não a reconsiderar no prazo de 5 (cinco) dias úteis, encaminhará o</w:t>
      </w:r>
      <w:r w:rsidR="00F868F4">
        <w:rPr>
          <w:rFonts w:ascii="Calibri" w:eastAsia="MS Mincho" w:hAnsi="Calibri" w:cs="Calibri"/>
        </w:rPr>
        <w:t xml:space="preserve"> </w:t>
      </w:r>
      <w:r w:rsidRPr="00452492">
        <w:rPr>
          <w:rFonts w:ascii="Calibri" w:eastAsia="MS Mincho" w:hAnsi="Calibri" w:cs="Calibri"/>
        </w:rPr>
        <w:t>recurso com sua motivação à autoridade superior, que deverá proferir sua decisão no prazo máximo de 20</w:t>
      </w:r>
      <w:r w:rsidR="00F868F4">
        <w:rPr>
          <w:rFonts w:ascii="Calibri" w:eastAsia="MS Mincho" w:hAnsi="Calibri" w:cs="Calibri"/>
        </w:rPr>
        <w:t xml:space="preserve"> </w:t>
      </w:r>
      <w:r w:rsidRPr="00452492">
        <w:rPr>
          <w:rFonts w:ascii="Calibri" w:eastAsia="MS Mincho" w:hAnsi="Calibri" w:cs="Calibri"/>
        </w:rPr>
        <w:t>(vinte) dias úteis, contado do recebimento dos autos.</w:t>
      </w:r>
    </w:p>
    <w:p w14:paraId="45A3C6FB" w14:textId="1B6AF20C" w:rsidR="00452492" w:rsidRPr="00452492" w:rsidRDefault="00452492" w:rsidP="00452492">
      <w:pPr>
        <w:jc w:val="both"/>
        <w:rPr>
          <w:rFonts w:ascii="Calibri" w:eastAsia="MS Mincho" w:hAnsi="Calibri" w:cs="Calibri"/>
        </w:rPr>
      </w:pPr>
      <w:r w:rsidRPr="00F868F4">
        <w:rPr>
          <w:rFonts w:ascii="Calibri" w:eastAsia="MS Mincho" w:hAnsi="Calibri" w:cs="Calibri"/>
          <w:b/>
          <w:bCs/>
        </w:rPr>
        <w:t>13.12</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a apresentação de pedido de reconsideração da aplicação da sanção de declaração de</w:t>
      </w:r>
    </w:p>
    <w:p w14:paraId="4D132EDB" w14:textId="2470946D" w:rsidR="00452492" w:rsidRPr="00452492" w:rsidRDefault="00452492" w:rsidP="00452492">
      <w:pPr>
        <w:jc w:val="both"/>
        <w:rPr>
          <w:rFonts w:ascii="Calibri" w:eastAsia="MS Mincho" w:hAnsi="Calibri" w:cs="Calibri"/>
        </w:rPr>
      </w:pPr>
      <w:r w:rsidRPr="00452492">
        <w:rPr>
          <w:rFonts w:ascii="Calibri" w:eastAsia="MS Mincho" w:hAnsi="Calibri" w:cs="Calibri"/>
        </w:rPr>
        <w:t>inidoneidade para licitar ou contratar no prazo de 15 (quinze) dias úteis, contado da data da intimação, e</w:t>
      </w:r>
      <w:r w:rsidR="00F868F4">
        <w:rPr>
          <w:rFonts w:ascii="Calibri" w:eastAsia="MS Mincho" w:hAnsi="Calibri" w:cs="Calibri"/>
        </w:rPr>
        <w:t xml:space="preserve"> </w:t>
      </w:r>
      <w:r w:rsidRPr="00452492">
        <w:rPr>
          <w:rFonts w:ascii="Calibri" w:eastAsia="MS Mincho" w:hAnsi="Calibri" w:cs="Calibri"/>
        </w:rPr>
        <w:t>decidido no prazo máximo de 20 (vinte) dias úteis, contado do seu recebimento.</w:t>
      </w:r>
    </w:p>
    <w:p w14:paraId="420E748E" w14:textId="4A43B6D9" w:rsidR="00452492" w:rsidRDefault="00452492" w:rsidP="00452492">
      <w:pPr>
        <w:jc w:val="both"/>
        <w:rPr>
          <w:rFonts w:ascii="Calibri" w:eastAsia="MS Mincho" w:hAnsi="Calibri" w:cs="Calibri"/>
        </w:rPr>
      </w:pPr>
      <w:r w:rsidRPr="00F868F4">
        <w:rPr>
          <w:rFonts w:ascii="Calibri" w:eastAsia="MS Mincho" w:hAnsi="Calibri" w:cs="Calibri"/>
          <w:b/>
          <w:bCs/>
        </w:rPr>
        <w:t>13.13</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O recurso e o pedido de reconsideração terão efeito suspensivo do ato ou da decisão recorrida até</w:t>
      </w:r>
      <w:r w:rsidR="00F868F4">
        <w:rPr>
          <w:rFonts w:ascii="Calibri" w:eastAsia="MS Mincho" w:hAnsi="Calibri" w:cs="Calibri"/>
        </w:rPr>
        <w:t xml:space="preserve"> </w:t>
      </w:r>
      <w:r w:rsidRPr="00452492">
        <w:rPr>
          <w:rFonts w:ascii="Calibri" w:eastAsia="MS Mincho" w:hAnsi="Calibri" w:cs="Calibri"/>
        </w:rPr>
        <w:t>que sobrevenha decisão final da autoridade competente.</w:t>
      </w:r>
    </w:p>
    <w:p w14:paraId="662F2C7E" w14:textId="2CAD9FB1" w:rsidR="00F868F4" w:rsidRPr="00F868F4" w:rsidRDefault="00F868F4" w:rsidP="00F868F4">
      <w:pPr>
        <w:jc w:val="both"/>
        <w:rPr>
          <w:rFonts w:ascii="Calibri" w:eastAsia="MS Mincho" w:hAnsi="Calibri" w:cs="Calibri"/>
        </w:rPr>
      </w:pPr>
      <w:r w:rsidRPr="00F868F4">
        <w:rPr>
          <w:rFonts w:ascii="Calibri" w:eastAsia="MS Mincho" w:hAnsi="Calibri" w:cs="Calibri"/>
          <w:b/>
          <w:bCs/>
        </w:rPr>
        <w:t>13.14 –</w:t>
      </w:r>
      <w:r>
        <w:rPr>
          <w:rFonts w:ascii="Calibri" w:eastAsia="MS Mincho" w:hAnsi="Calibri" w:cs="Calibri"/>
        </w:rPr>
        <w:t xml:space="preserve"> A </w:t>
      </w:r>
      <w:r w:rsidRPr="00F868F4">
        <w:rPr>
          <w:rFonts w:ascii="Calibri" w:eastAsia="MS Mincho" w:hAnsi="Calibri" w:cs="Calibri"/>
        </w:rPr>
        <w:t>aplicação das sanções previstas neste edital não exclui, em hipótese alguma, a obrigação de</w:t>
      </w:r>
    </w:p>
    <w:p w14:paraId="22CA7541" w14:textId="3ACAB930" w:rsidR="00F868F4" w:rsidRDefault="00F868F4" w:rsidP="00F868F4">
      <w:pPr>
        <w:jc w:val="both"/>
        <w:rPr>
          <w:rFonts w:ascii="Calibri" w:eastAsia="MS Mincho" w:hAnsi="Calibri" w:cs="Calibri"/>
        </w:rPr>
      </w:pPr>
      <w:r w:rsidRPr="00F868F4">
        <w:rPr>
          <w:rFonts w:ascii="Calibri" w:eastAsia="MS Mincho" w:hAnsi="Calibri" w:cs="Calibri"/>
        </w:rPr>
        <w:t>reparação integral dos danos causados.</w:t>
      </w:r>
    </w:p>
    <w:p w14:paraId="63466410" w14:textId="7DA4104C"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00F868F4">
        <w:rPr>
          <w:rFonts w:ascii="Calibri" w:eastAsia="MS Mincho" w:hAnsi="Calibri" w:cs="Calibri"/>
          <w:b/>
        </w:rPr>
        <w:t>.15</w:t>
      </w:r>
      <w:r w:rsidRPr="003B4494">
        <w:rPr>
          <w:rFonts w:ascii="Calibri" w:eastAsia="MS Mincho" w:hAnsi="Calibri" w:cs="Calibri"/>
          <w:b/>
        </w:rPr>
        <w:t xml:space="preserve">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3BA9023E" w14:textId="6AFD928B"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w:t>
      </w:r>
      <w:r w:rsidR="00F868F4">
        <w:rPr>
          <w:rFonts w:ascii="Calibri" w:eastAsia="MS Mincho" w:hAnsi="Calibri" w:cs="Calibri"/>
          <w:b/>
        </w:rPr>
        <w:t>6</w:t>
      </w:r>
      <w:r w:rsidRPr="003B4494">
        <w:rPr>
          <w:rFonts w:ascii="Calibri" w:eastAsia="MS Mincho" w:hAnsi="Calibri" w:cs="Calibri"/>
          <w:b/>
        </w:rPr>
        <w:t xml:space="preserve">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5DC7D765" w14:textId="77777777" w:rsidR="00733A11" w:rsidRPr="003B3B12" w:rsidRDefault="00733A11">
      <w:pPr>
        <w:tabs>
          <w:tab w:val="left" w:pos="2552"/>
        </w:tabs>
        <w:jc w:val="both"/>
        <w:rPr>
          <w:rFonts w:ascii="Calibri" w:hAnsi="Calibri" w:cs="Calibri"/>
          <w:sz w:val="20"/>
          <w:szCs w:val="20"/>
        </w:rPr>
      </w:pPr>
    </w:p>
    <w:p w14:paraId="569F137C"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2FBB5510"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40BB188F"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64AA064E"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69C0CECD"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24CA80F7" w14:textId="77777777" w:rsidR="008D28D0" w:rsidRPr="005D7E95" w:rsidRDefault="003B3B12" w:rsidP="003B3B12">
      <w:pPr>
        <w:shd w:val="clear" w:color="auto" w:fill="FFFFFF"/>
        <w:ind w:firstLine="142"/>
        <w:jc w:val="both"/>
        <w:rPr>
          <w:rFonts w:ascii="Calibri" w:hAnsi="Calibri" w:cs="Calibri"/>
          <w:bCs/>
        </w:rPr>
      </w:pPr>
      <w:r w:rsidRPr="005D7E95">
        <w:rPr>
          <w:rFonts w:ascii="Calibri" w:hAnsi="Calibri" w:cs="Calibri"/>
          <w:b/>
        </w:rPr>
        <w:lastRenderedPageBreak/>
        <w:t>1</w:t>
      </w:r>
      <w:r w:rsidR="00DC5013" w:rsidRPr="005D7E95">
        <w:rPr>
          <w:rFonts w:ascii="Calibri" w:hAnsi="Calibri" w:cs="Calibri"/>
          <w:b/>
        </w:rPr>
        <w:t>4</w:t>
      </w:r>
      <w:r w:rsidRPr="005D7E95">
        <w:rPr>
          <w:rFonts w:ascii="Calibri" w:hAnsi="Calibri" w:cs="Calibri"/>
          <w:b/>
        </w:rPr>
        <w:t>.</w:t>
      </w:r>
      <w:r w:rsidR="008D28D0" w:rsidRPr="005D7E95">
        <w:rPr>
          <w:rFonts w:ascii="Calibri" w:hAnsi="Calibri" w:cs="Calibri"/>
          <w:b/>
        </w:rPr>
        <w:t>2.1 –</w:t>
      </w:r>
      <w:r w:rsidR="008D28D0" w:rsidRPr="005D7E95">
        <w:rPr>
          <w:rFonts w:ascii="Calibri" w:hAnsi="Calibri" w:cs="Calibri"/>
          <w:bCs/>
        </w:rPr>
        <w:t xml:space="preserve"> Cópia deste edital e seus anexos poderá ser obtida pelos interessados, no endereço eletrônico </w:t>
      </w:r>
      <w:hyperlink r:id="rId13" w:history="1">
        <w:r w:rsidR="008D28D0" w:rsidRPr="005D7E95">
          <w:rPr>
            <w:rStyle w:val="Hyperlink"/>
            <w:rFonts w:ascii="Calibri" w:hAnsi="Calibri" w:cs="Calibri"/>
            <w:bCs/>
          </w:rPr>
          <w:t>http://portaldecompras.sc.gov.br/</w:t>
        </w:r>
      </w:hyperlink>
      <w:r w:rsidRPr="005D7E95">
        <w:rPr>
          <w:rFonts w:ascii="Calibri" w:hAnsi="Calibri" w:cs="Calibri"/>
          <w:bCs/>
        </w:rPr>
        <w:t xml:space="preserve"> ou </w:t>
      </w:r>
      <w:hyperlink r:id="rId14" w:history="1">
        <w:r w:rsidRPr="005D7E95">
          <w:rPr>
            <w:rStyle w:val="Hyperlink"/>
            <w:rFonts w:ascii="Calibri" w:hAnsi="Calibri" w:cs="Calibri"/>
            <w:bCs/>
          </w:rPr>
          <w:t>https://e-lic.sc.gov.br/</w:t>
        </w:r>
      </w:hyperlink>
      <w:r w:rsidRPr="005D7E95">
        <w:rPr>
          <w:rFonts w:ascii="Calibri" w:hAnsi="Calibri" w:cs="Calibri"/>
          <w:bCs/>
        </w:rPr>
        <w:t xml:space="preserve"> </w:t>
      </w:r>
      <w:r w:rsidR="008D28D0" w:rsidRPr="005D7E95">
        <w:rPr>
          <w:rFonts w:ascii="Calibri" w:hAnsi="Calibri" w:cs="Calibri"/>
          <w:bCs/>
        </w:rPr>
        <w:t xml:space="preserve">  </w:t>
      </w:r>
    </w:p>
    <w:p w14:paraId="07C24C31" w14:textId="34113E1A" w:rsidR="008D28D0" w:rsidRPr="005D7E95" w:rsidRDefault="00DC5013" w:rsidP="003B3B12">
      <w:pPr>
        <w:shd w:val="clear" w:color="auto" w:fill="FFFFFF"/>
        <w:ind w:firstLine="142"/>
        <w:jc w:val="both"/>
        <w:rPr>
          <w:rFonts w:ascii="Calibri" w:hAnsi="Calibri" w:cs="Calibri"/>
          <w:bCs/>
        </w:rPr>
      </w:pPr>
      <w:r w:rsidRPr="005D7E95">
        <w:rPr>
          <w:rFonts w:ascii="Calibri" w:hAnsi="Calibri" w:cs="Calibri"/>
          <w:b/>
        </w:rPr>
        <w:t>14</w:t>
      </w:r>
      <w:r w:rsidR="003B3B12" w:rsidRPr="005D7E95">
        <w:rPr>
          <w:rFonts w:ascii="Calibri" w:hAnsi="Calibri" w:cs="Calibri"/>
          <w:b/>
        </w:rPr>
        <w:t>.2.2</w:t>
      </w:r>
      <w:r w:rsidR="008D28D0" w:rsidRPr="005D7E95">
        <w:rPr>
          <w:rFonts w:ascii="Calibri" w:hAnsi="Calibri" w:cs="Calibri"/>
          <w:b/>
        </w:rPr>
        <w:t xml:space="preserve"> –</w:t>
      </w:r>
      <w:r w:rsidR="008D28D0" w:rsidRPr="005D7E95">
        <w:rPr>
          <w:rFonts w:ascii="Calibri" w:hAnsi="Calibri" w:cs="Calibri"/>
          <w:bCs/>
        </w:rPr>
        <w:t xml:space="preserve"> Vistas ao processo licitatório poderão ser realizadas no endereço </w:t>
      </w:r>
      <w:hyperlink r:id="rId15" w:history="1">
        <w:r w:rsidR="008D28D0" w:rsidRPr="005D7E95">
          <w:rPr>
            <w:rStyle w:val="Hyperlink"/>
            <w:rFonts w:ascii="Calibri" w:hAnsi="Calibri" w:cs="Calibri"/>
            <w:bCs/>
          </w:rPr>
          <w:t>https://portal.sgpe.sea.sc.gov.br</w:t>
        </w:r>
      </w:hyperlink>
      <w:r w:rsidR="008D28D0" w:rsidRPr="005D7E95">
        <w:rPr>
          <w:rFonts w:ascii="Calibri" w:hAnsi="Calibri" w:cs="Calibri"/>
          <w:bCs/>
        </w:rPr>
        <w:t xml:space="preserve">, informando o nº do processo UDESC </w:t>
      </w:r>
      <w:r w:rsidR="005D7E95" w:rsidRPr="005D7E95">
        <w:rPr>
          <w:rFonts w:ascii="Calibri" w:hAnsi="Calibri" w:cs="Calibri"/>
          <w:bCs/>
        </w:rPr>
        <w:t>40035</w:t>
      </w:r>
      <w:r w:rsidR="008D28D0" w:rsidRPr="005D7E95">
        <w:rPr>
          <w:rFonts w:ascii="Calibri" w:hAnsi="Calibri" w:cs="Calibri"/>
          <w:bCs/>
        </w:rPr>
        <w:t>/202</w:t>
      </w:r>
      <w:r w:rsidR="007C5F90" w:rsidRPr="005D7E95">
        <w:rPr>
          <w:rFonts w:ascii="Calibri" w:hAnsi="Calibri" w:cs="Calibri"/>
          <w:bCs/>
        </w:rPr>
        <w:t>3</w:t>
      </w:r>
      <w:r w:rsidR="008D28D0" w:rsidRPr="005D7E95">
        <w:rPr>
          <w:rFonts w:ascii="Calibri" w:hAnsi="Calibri" w:cs="Calibri"/>
          <w:bCs/>
        </w:rPr>
        <w:t xml:space="preserve">. </w:t>
      </w:r>
    </w:p>
    <w:p w14:paraId="43F199B7" w14:textId="77777777" w:rsidR="00733A11" w:rsidRPr="005D7E95" w:rsidRDefault="006E3CF5" w:rsidP="003B3B12">
      <w:pPr>
        <w:shd w:val="clear" w:color="auto" w:fill="FFFFFF"/>
        <w:ind w:firstLine="142"/>
        <w:jc w:val="both"/>
        <w:rPr>
          <w:rFonts w:ascii="Calibri" w:hAnsi="Calibri" w:cs="Calibri"/>
          <w:szCs w:val="22"/>
        </w:rPr>
      </w:pPr>
      <w:r w:rsidRPr="005D7E95">
        <w:rPr>
          <w:rFonts w:ascii="Calibri" w:hAnsi="Calibri" w:cs="Calibri"/>
          <w:b/>
        </w:rPr>
        <w:t>1</w:t>
      </w:r>
      <w:r w:rsidR="00DC5013" w:rsidRPr="005D7E95">
        <w:rPr>
          <w:rFonts w:ascii="Calibri" w:hAnsi="Calibri" w:cs="Calibri"/>
          <w:b/>
        </w:rPr>
        <w:t>4</w:t>
      </w:r>
      <w:r w:rsidR="00733A11" w:rsidRPr="005D7E95">
        <w:rPr>
          <w:rFonts w:ascii="Calibri" w:hAnsi="Calibri" w:cs="Calibri"/>
          <w:b/>
        </w:rPr>
        <w:t>.</w:t>
      </w:r>
      <w:r w:rsidR="003B3B12" w:rsidRPr="005D7E95">
        <w:rPr>
          <w:rFonts w:ascii="Calibri" w:hAnsi="Calibri" w:cs="Calibri"/>
          <w:b/>
        </w:rPr>
        <w:t>2.3</w:t>
      </w:r>
      <w:r w:rsidR="00733A11" w:rsidRPr="005D7E95">
        <w:rPr>
          <w:rFonts w:ascii="Calibri" w:hAnsi="Calibri" w:cs="Calibri"/>
          <w:b/>
        </w:rPr>
        <w:t xml:space="preserve"> </w:t>
      </w:r>
      <w:r w:rsidR="00733A11" w:rsidRPr="005D7E95">
        <w:rPr>
          <w:rFonts w:ascii="Calibri" w:hAnsi="Calibri" w:cs="Calibri"/>
          <w:szCs w:val="22"/>
        </w:rPr>
        <w:t xml:space="preserve">– A </w:t>
      </w:r>
      <w:r w:rsidR="003B3B12" w:rsidRPr="005D7E95">
        <w:rPr>
          <w:rFonts w:ascii="Calibri" w:hAnsi="Calibri" w:cs="Calibri"/>
          <w:szCs w:val="22"/>
        </w:rPr>
        <w:t>Udesc</w:t>
      </w:r>
      <w:r w:rsidR="00733A11" w:rsidRPr="005D7E95">
        <w:rPr>
          <w:rFonts w:ascii="Calibri" w:hAnsi="Calibri" w:cs="Calibri"/>
          <w:szCs w:val="22"/>
        </w:rPr>
        <w:t xml:space="preserve"> não se responsabiliza pelo conteúdo e autenticidade de cópias deste edital, senão aquelas que estiverem </w:t>
      </w:r>
      <w:r w:rsidR="003B3B12" w:rsidRPr="005D7E95">
        <w:rPr>
          <w:rFonts w:ascii="Calibri" w:hAnsi="Calibri" w:cs="Calibri"/>
          <w:szCs w:val="22"/>
        </w:rPr>
        <w:t>nos sites informados anteriormente</w:t>
      </w:r>
      <w:r w:rsidR="00733A11" w:rsidRPr="005D7E95">
        <w:rPr>
          <w:rFonts w:ascii="Calibri" w:hAnsi="Calibri" w:cs="Calibri"/>
          <w:szCs w:val="22"/>
        </w:rPr>
        <w:t>.</w:t>
      </w:r>
    </w:p>
    <w:p w14:paraId="26A2D7E0" w14:textId="77777777" w:rsidR="00733A11" w:rsidRPr="00937F04" w:rsidRDefault="006E3CF5">
      <w:pPr>
        <w:jc w:val="both"/>
        <w:rPr>
          <w:rFonts w:ascii="Calibri" w:hAnsi="Calibri" w:cs="Calibri"/>
          <w:szCs w:val="22"/>
        </w:rPr>
      </w:pPr>
      <w:r w:rsidRPr="005D7E95">
        <w:rPr>
          <w:rFonts w:ascii="Calibri" w:hAnsi="Calibri" w:cs="Calibri"/>
          <w:b/>
          <w:bCs/>
          <w:szCs w:val="22"/>
        </w:rPr>
        <w:t>1</w:t>
      </w:r>
      <w:r w:rsidR="00DC5013" w:rsidRPr="005D7E95">
        <w:rPr>
          <w:rFonts w:ascii="Calibri" w:hAnsi="Calibri" w:cs="Calibri"/>
          <w:b/>
          <w:bCs/>
          <w:szCs w:val="22"/>
        </w:rPr>
        <w:t>4</w:t>
      </w:r>
      <w:r w:rsidR="00733A11" w:rsidRPr="005D7E95">
        <w:rPr>
          <w:rFonts w:ascii="Calibri" w:hAnsi="Calibri" w:cs="Calibri"/>
          <w:b/>
          <w:bCs/>
          <w:szCs w:val="22"/>
        </w:rPr>
        <w:t>.</w:t>
      </w:r>
      <w:r w:rsidR="003B3B12" w:rsidRPr="005D7E95">
        <w:rPr>
          <w:rFonts w:ascii="Calibri" w:hAnsi="Calibri" w:cs="Calibri"/>
          <w:b/>
          <w:bCs/>
          <w:szCs w:val="22"/>
        </w:rPr>
        <w:t>3</w:t>
      </w:r>
      <w:r w:rsidR="00733A11" w:rsidRPr="005D7E95">
        <w:rPr>
          <w:rFonts w:ascii="Calibri" w:hAnsi="Calibri" w:cs="Calibri"/>
          <w:szCs w:val="22"/>
        </w:rPr>
        <w:t xml:space="preserve"> – É facultado ao Pregoeiro ou à autoridade superior, em qualquer</w:t>
      </w:r>
      <w:r w:rsidR="00733A11" w:rsidRPr="00937F04">
        <w:rPr>
          <w:rFonts w:ascii="Calibri" w:hAnsi="Calibri" w:cs="Calibri"/>
          <w:szCs w:val="22"/>
        </w:rPr>
        <w:t xml:space="preserve"> fase desta licitação, promover diligência destinada a esclarecer ou complementar a instrução do processo.</w:t>
      </w:r>
    </w:p>
    <w:p w14:paraId="50407069"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53254349"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57932A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43E0A7AB" w14:textId="4C1CE5E8"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a Lei Federal</w:t>
      </w:r>
      <w:r w:rsidR="00E84E55" w:rsidRPr="00937F04">
        <w:rPr>
          <w:rFonts w:ascii="Calibri" w:hAnsi="Calibri" w:cs="Calibri"/>
          <w:szCs w:val="18"/>
        </w:rPr>
        <w:t xml:space="preserve"> </w:t>
      </w:r>
      <w:r w:rsidR="00733A11" w:rsidRPr="00937F04">
        <w:rPr>
          <w:rFonts w:ascii="Calibri" w:hAnsi="Calibri" w:cs="Calibri"/>
          <w:szCs w:val="18"/>
        </w:rPr>
        <w:t xml:space="preserve">nº </w:t>
      </w:r>
      <w:r w:rsidR="00615F6D">
        <w:rPr>
          <w:rFonts w:ascii="Calibri" w:hAnsi="Calibri" w:cs="Calibri"/>
          <w:szCs w:val="18"/>
        </w:rPr>
        <w:t>14.133/2021,</w:t>
      </w:r>
      <w:r w:rsidR="00733A11" w:rsidRPr="00937F04">
        <w:rPr>
          <w:rFonts w:ascii="Calibri" w:hAnsi="Calibri" w:cs="Calibri"/>
          <w:szCs w:val="18"/>
        </w:rPr>
        <w:t xml:space="preserve"> bem como adiar ou prorrogar o prazo para recebimento e/ou a abertura das Propostas Eletrônicas.</w:t>
      </w:r>
    </w:p>
    <w:p w14:paraId="1C8D323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6FCC8C25" w14:textId="77777777" w:rsidR="00733A11" w:rsidRPr="005D7E95"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 xml:space="preserve">A participação na licitação implica automaticamente na </w:t>
      </w:r>
      <w:r w:rsidR="00733A11" w:rsidRPr="005D7E95">
        <w:rPr>
          <w:rFonts w:ascii="Calibri" w:hAnsi="Calibri" w:cs="Calibri"/>
        </w:rPr>
        <w:t>aceitação integral e irretratável dos termos deste edital, a observância dos preceitos legais e regulamentos em vigor; e a responsabilidade pela fidelidade e legitimidade das informações apresentados em qualquer fase da licitação.</w:t>
      </w:r>
    </w:p>
    <w:p w14:paraId="152966AC" w14:textId="77777777" w:rsidR="00733A11" w:rsidRPr="005D7E95" w:rsidRDefault="006E3CF5" w:rsidP="00521EE2">
      <w:pPr>
        <w:jc w:val="both"/>
        <w:rPr>
          <w:rFonts w:ascii="Calibri" w:hAnsi="Calibri" w:cs="Calibri"/>
          <w:szCs w:val="18"/>
        </w:rPr>
      </w:pPr>
      <w:r w:rsidRPr="005D7E95">
        <w:rPr>
          <w:rFonts w:ascii="Calibri" w:hAnsi="Calibri" w:cs="Calibri"/>
          <w:b/>
          <w:bCs/>
          <w:szCs w:val="18"/>
        </w:rPr>
        <w:t>1</w:t>
      </w:r>
      <w:r w:rsidR="00DC5013" w:rsidRPr="005D7E95">
        <w:rPr>
          <w:rFonts w:ascii="Calibri" w:hAnsi="Calibri" w:cs="Calibri"/>
          <w:b/>
          <w:bCs/>
          <w:szCs w:val="18"/>
        </w:rPr>
        <w:t>4</w:t>
      </w:r>
      <w:r w:rsidR="00733A11" w:rsidRPr="005D7E95">
        <w:rPr>
          <w:rFonts w:ascii="Calibri" w:hAnsi="Calibri" w:cs="Calibri"/>
          <w:b/>
          <w:bCs/>
          <w:szCs w:val="18"/>
        </w:rPr>
        <w:t>.</w:t>
      </w:r>
      <w:r w:rsidR="003B3B12" w:rsidRPr="005D7E95">
        <w:rPr>
          <w:rFonts w:ascii="Calibri" w:hAnsi="Calibri" w:cs="Calibri"/>
          <w:b/>
          <w:bCs/>
          <w:szCs w:val="18"/>
        </w:rPr>
        <w:t>8</w:t>
      </w:r>
      <w:r w:rsidR="00733A11" w:rsidRPr="005D7E95">
        <w:rPr>
          <w:rFonts w:ascii="Calibri" w:hAnsi="Calibri" w:cs="Calibri"/>
          <w:szCs w:val="18"/>
        </w:rPr>
        <w:t xml:space="preserve"> – </w:t>
      </w:r>
      <w:r w:rsidR="00733A11" w:rsidRPr="005D7E95">
        <w:rPr>
          <w:rFonts w:ascii="Calibri" w:hAnsi="Calibri" w:cs="Calibri"/>
          <w:szCs w:val="22"/>
        </w:rPr>
        <w:t>Fica eleito o Foro da Comarca da Capital do Estado de Santa Catarina,</w:t>
      </w:r>
      <w:r w:rsidR="00733A11" w:rsidRPr="005D7E95">
        <w:rPr>
          <w:rFonts w:ascii="Calibri" w:hAnsi="Calibri" w:cs="Calibri"/>
          <w:szCs w:val="18"/>
        </w:rPr>
        <w:t xml:space="preserve"> com prevalência sobre qualquer outro, para apreciação judicial de quaisquer questões resultantes deste edital.</w:t>
      </w:r>
    </w:p>
    <w:p w14:paraId="70549871" w14:textId="77777777" w:rsidR="003206AA" w:rsidRPr="005D7E95" w:rsidRDefault="003206AA">
      <w:pPr>
        <w:jc w:val="both"/>
        <w:rPr>
          <w:rFonts w:ascii="Calibri" w:hAnsi="Calibri" w:cs="Calibri"/>
          <w:szCs w:val="18"/>
        </w:rPr>
      </w:pPr>
    </w:p>
    <w:p w14:paraId="78691D96" w14:textId="2FF1C47A" w:rsidR="003206AA" w:rsidRPr="005D7E95" w:rsidRDefault="004B71FE"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5D7E95" w:rsidRPr="005D7E95">
            <w:rPr>
              <w:rFonts w:asciiTheme="minorHAnsi" w:hAnsiTheme="minorHAnsi" w:cstheme="minorHAnsi"/>
              <w:b/>
            </w:rPr>
            <w:t>Florianópolis/SC</w:t>
          </w:r>
        </w:sdtContent>
      </w:sdt>
      <w:r w:rsidR="00D84E0F" w:rsidRPr="005D7E95">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3-12-05T00:00:00Z">
            <w:dateFormat w:val="d' de 'MMMM' de 'yyyy"/>
            <w:lid w:val="pt-BR"/>
            <w:storeMappedDataAs w:val="dateTime"/>
            <w:calendar w:val="gregorian"/>
          </w:date>
        </w:sdtPr>
        <w:sdtEndPr/>
        <w:sdtContent>
          <w:r w:rsidR="00E5183E">
            <w:rPr>
              <w:rFonts w:asciiTheme="minorHAnsi" w:hAnsiTheme="minorHAnsi" w:cstheme="minorHAnsi"/>
              <w:b/>
            </w:rPr>
            <w:t>5 de dezembro de 2023</w:t>
          </w:r>
        </w:sdtContent>
      </w:sdt>
      <w:r w:rsidR="00D84E0F" w:rsidRPr="005D7E95">
        <w:rPr>
          <w:rFonts w:asciiTheme="minorHAnsi" w:hAnsiTheme="minorHAnsi" w:cstheme="minorHAnsi"/>
          <w:b/>
        </w:rPr>
        <w:t>.</w:t>
      </w:r>
    </w:p>
    <w:p w14:paraId="73A0EB1D" w14:textId="77777777" w:rsidR="003206AA" w:rsidRPr="005D7E95" w:rsidRDefault="003206AA" w:rsidP="003206AA">
      <w:pPr>
        <w:jc w:val="center"/>
        <w:rPr>
          <w:rFonts w:ascii="Calibri" w:hAnsi="Calibri" w:cs="Calibri"/>
          <w:b/>
          <w:szCs w:val="18"/>
        </w:rPr>
      </w:pPr>
    </w:p>
    <w:p w14:paraId="7F68BFD4" w14:textId="77777777" w:rsidR="003206AA" w:rsidRPr="005D7E95" w:rsidRDefault="001E3636" w:rsidP="003206AA">
      <w:pPr>
        <w:pStyle w:val="Ttulo4"/>
        <w:rPr>
          <w:rFonts w:ascii="Calibri" w:hAnsi="Calibri" w:cs="Calibri"/>
          <w:sz w:val="24"/>
          <w:szCs w:val="24"/>
        </w:rPr>
      </w:pPr>
      <w:r w:rsidRPr="005D7E95">
        <w:rPr>
          <w:rFonts w:ascii="Calibri" w:hAnsi="Calibri" w:cs="Calibri"/>
          <w:sz w:val="24"/>
          <w:szCs w:val="24"/>
        </w:rPr>
        <w:t>DILMAR BARETTA</w:t>
      </w:r>
    </w:p>
    <w:p w14:paraId="70941170" w14:textId="77777777" w:rsidR="003206AA" w:rsidRPr="00F17523" w:rsidRDefault="00E35700" w:rsidP="0025360C">
      <w:pPr>
        <w:tabs>
          <w:tab w:val="left" w:pos="709"/>
        </w:tabs>
        <w:jc w:val="center"/>
        <w:rPr>
          <w:rFonts w:ascii="Calibri" w:hAnsi="Calibri"/>
          <w:b/>
        </w:rPr>
      </w:pPr>
      <w:r w:rsidRPr="005D7E95">
        <w:rPr>
          <w:rFonts w:ascii="Calibri" w:hAnsi="Calibri"/>
          <w:b/>
        </w:rPr>
        <w:t>REITOR DA FUNDAÇÃO UNIVERSIDADE DO ESTADO DE SANTA CATARINA</w:t>
      </w:r>
    </w:p>
    <w:p w14:paraId="7B6DE567" w14:textId="77777777" w:rsidR="00733A11" w:rsidRPr="005D7E95" w:rsidRDefault="00733A11" w:rsidP="00D24E5C">
      <w:pPr>
        <w:pageBreakBefore/>
        <w:tabs>
          <w:tab w:val="left" w:pos="204"/>
          <w:tab w:val="left" w:pos="720"/>
        </w:tabs>
        <w:autoSpaceDE w:val="0"/>
        <w:jc w:val="center"/>
        <w:rPr>
          <w:rFonts w:ascii="Calibri" w:hAnsi="Calibri" w:cs="Calibri"/>
          <w:b/>
        </w:rPr>
      </w:pPr>
      <w:r w:rsidRPr="005D7E95">
        <w:rPr>
          <w:rFonts w:ascii="Calibri" w:hAnsi="Calibri" w:cs="Calibri"/>
          <w:b/>
        </w:rPr>
        <w:lastRenderedPageBreak/>
        <w:t>ANEXO I</w:t>
      </w:r>
    </w:p>
    <w:p w14:paraId="42069A07" w14:textId="19F4699E" w:rsidR="00733A11" w:rsidRPr="005D7E95" w:rsidRDefault="00733A11">
      <w:pPr>
        <w:tabs>
          <w:tab w:val="left" w:pos="204"/>
          <w:tab w:val="left" w:pos="720"/>
        </w:tabs>
        <w:autoSpaceDE w:val="0"/>
        <w:jc w:val="center"/>
        <w:rPr>
          <w:rFonts w:ascii="Calibri" w:hAnsi="Calibri" w:cs="Calibri"/>
          <w:b/>
        </w:rPr>
      </w:pPr>
      <w:r w:rsidRPr="005D7E95">
        <w:rPr>
          <w:rFonts w:ascii="Calibri" w:hAnsi="Calibri" w:cs="Calibri"/>
          <w:b/>
        </w:rPr>
        <w:t xml:space="preserve">PREGÃO ELETRÔNICO Nº </w:t>
      </w:r>
      <w:r w:rsidR="005D7E95" w:rsidRPr="005D7E95">
        <w:rPr>
          <w:rFonts w:ascii="Calibri" w:hAnsi="Calibri" w:cs="Calibri"/>
          <w:b/>
        </w:rPr>
        <w:t>1734</w:t>
      </w:r>
      <w:r w:rsidR="00F2392A" w:rsidRPr="005D7E95">
        <w:rPr>
          <w:rFonts w:ascii="Calibri" w:hAnsi="Calibri" w:cs="Calibri"/>
          <w:b/>
        </w:rPr>
        <w:t>/20</w:t>
      </w:r>
      <w:r w:rsidR="00095A81" w:rsidRPr="005D7E95">
        <w:rPr>
          <w:rFonts w:ascii="Calibri" w:hAnsi="Calibri" w:cs="Calibri"/>
          <w:b/>
        </w:rPr>
        <w:t>2</w:t>
      </w:r>
      <w:r w:rsidR="007C5F90" w:rsidRPr="005D7E95">
        <w:rPr>
          <w:rFonts w:ascii="Calibri" w:hAnsi="Calibri" w:cs="Calibri"/>
          <w:b/>
        </w:rPr>
        <w:t>3</w:t>
      </w:r>
    </w:p>
    <w:p w14:paraId="124FD0E4" w14:textId="77777777" w:rsidR="00AB4E34" w:rsidRPr="005D7E95" w:rsidRDefault="00AB4E34" w:rsidP="00AB4E34">
      <w:pPr>
        <w:jc w:val="center"/>
        <w:rPr>
          <w:rFonts w:ascii="Calibri" w:hAnsi="Calibri"/>
          <w:b/>
          <w:u w:val="single"/>
          <w:lang w:eastAsia="pt-BR"/>
        </w:rPr>
      </w:pPr>
    </w:p>
    <w:p w14:paraId="1B0D8635" w14:textId="77777777" w:rsidR="00860792" w:rsidRDefault="00AB4E34" w:rsidP="00860792">
      <w:pPr>
        <w:jc w:val="center"/>
        <w:rPr>
          <w:rFonts w:ascii="Calibri" w:hAnsi="Calibri"/>
          <w:b/>
          <w:u w:val="single"/>
          <w:lang w:eastAsia="pt-BR"/>
        </w:rPr>
      </w:pPr>
      <w:r w:rsidRPr="005D7E95">
        <w:rPr>
          <w:rFonts w:ascii="Calibri" w:hAnsi="Calibri"/>
          <w:b/>
          <w:u w:val="single"/>
          <w:lang w:eastAsia="pt-BR"/>
        </w:rPr>
        <w:t>TERMO DE REFERÊNCIA</w:t>
      </w:r>
    </w:p>
    <w:p w14:paraId="70E26EC0" w14:textId="65D0EE33" w:rsidR="000D4AA0" w:rsidRDefault="000D4AA0" w:rsidP="00860792">
      <w:pPr>
        <w:jc w:val="center"/>
        <w:rPr>
          <w:rFonts w:ascii="Calibri" w:hAnsi="Calibri"/>
          <w:b/>
          <w:u w:val="single"/>
          <w:lang w:eastAsia="pt-BR"/>
        </w:rPr>
      </w:pPr>
    </w:p>
    <w:p w14:paraId="1B4F0E12" w14:textId="42DB7F76" w:rsidR="005D7E95" w:rsidRDefault="005D7E95" w:rsidP="00860792">
      <w:pPr>
        <w:jc w:val="center"/>
        <w:rPr>
          <w:rFonts w:ascii="Calibri" w:hAnsi="Calibri"/>
          <w:b/>
          <w:u w:val="single"/>
          <w:lang w:eastAsia="pt-BR"/>
        </w:rPr>
      </w:pPr>
    </w:p>
    <w:p w14:paraId="79B5B12C" w14:textId="4A5AE6FC" w:rsidR="005D7E95" w:rsidRDefault="005D7E95" w:rsidP="00860792">
      <w:pPr>
        <w:jc w:val="center"/>
        <w:rPr>
          <w:rFonts w:ascii="Calibri" w:hAnsi="Calibri"/>
          <w:b/>
          <w:u w:val="single"/>
          <w:lang w:eastAsia="pt-BR"/>
        </w:rPr>
      </w:pPr>
    </w:p>
    <w:p w14:paraId="1C5C3115" w14:textId="17D3BCD0" w:rsidR="005D7E95" w:rsidRDefault="005D7E95" w:rsidP="00860792">
      <w:pPr>
        <w:jc w:val="center"/>
        <w:rPr>
          <w:rFonts w:ascii="Calibri" w:hAnsi="Calibri"/>
          <w:b/>
          <w:u w:val="single"/>
          <w:lang w:eastAsia="pt-BR"/>
        </w:rPr>
      </w:pPr>
    </w:p>
    <w:p w14:paraId="30FF244C" w14:textId="47203BF2" w:rsidR="005D7E95" w:rsidRDefault="005D7E95" w:rsidP="00860792">
      <w:pPr>
        <w:jc w:val="center"/>
        <w:rPr>
          <w:rFonts w:ascii="Calibri" w:hAnsi="Calibri"/>
          <w:b/>
          <w:u w:val="single"/>
          <w:lang w:eastAsia="pt-BR"/>
        </w:rPr>
      </w:pPr>
    </w:p>
    <w:p w14:paraId="3AA87F91" w14:textId="6D32B08B" w:rsidR="005D7E95" w:rsidRDefault="005D7E95" w:rsidP="00860792">
      <w:pPr>
        <w:jc w:val="center"/>
        <w:rPr>
          <w:rFonts w:ascii="Calibri" w:hAnsi="Calibri"/>
          <w:b/>
          <w:u w:val="single"/>
          <w:lang w:eastAsia="pt-BR"/>
        </w:rPr>
      </w:pPr>
    </w:p>
    <w:p w14:paraId="4CABC0A7" w14:textId="740A9FC1" w:rsidR="005D7E95" w:rsidRDefault="005D7E95" w:rsidP="00860792">
      <w:pPr>
        <w:jc w:val="center"/>
        <w:rPr>
          <w:rFonts w:ascii="Calibri" w:hAnsi="Calibri"/>
          <w:b/>
          <w:u w:val="single"/>
          <w:lang w:eastAsia="pt-BR"/>
        </w:rPr>
      </w:pPr>
    </w:p>
    <w:p w14:paraId="569FAE31" w14:textId="46EA6A0A" w:rsidR="005D7E95" w:rsidRDefault="005D7E95" w:rsidP="00860792">
      <w:pPr>
        <w:jc w:val="center"/>
        <w:rPr>
          <w:rFonts w:ascii="Calibri" w:hAnsi="Calibri"/>
          <w:b/>
          <w:u w:val="single"/>
          <w:lang w:eastAsia="pt-BR"/>
        </w:rPr>
      </w:pPr>
    </w:p>
    <w:p w14:paraId="29F2CC1D" w14:textId="628D3D24" w:rsidR="005D7E95" w:rsidRDefault="005D7E95" w:rsidP="00860792">
      <w:pPr>
        <w:jc w:val="center"/>
        <w:rPr>
          <w:rFonts w:ascii="Calibri" w:hAnsi="Calibri"/>
          <w:b/>
          <w:u w:val="single"/>
          <w:lang w:eastAsia="pt-BR"/>
        </w:rPr>
      </w:pPr>
    </w:p>
    <w:p w14:paraId="5F6F684A" w14:textId="5000D365" w:rsidR="005D7E95" w:rsidRDefault="005D7E95" w:rsidP="00860792">
      <w:pPr>
        <w:jc w:val="center"/>
        <w:rPr>
          <w:rFonts w:ascii="Calibri" w:hAnsi="Calibri"/>
          <w:b/>
          <w:u w:val="single"/>
          <w:lang w:eastAsia="pt-BR"/>
        </w:rPr>
      </w:pPr>
    </w:p>
    <w:p w14:paraId="4ABAB4D7" w14:textId="77B86C33" w:rsidR="005D7E95" w:rsidRDefault="005D7E95" w:rsidP="00860792">
      <w:pPr>
        <w:jc w:val="center"/>
        <w:rPr>
          <w:rFonts w:ascii="Calibri" w:hAnsi="Calibri"/>
          <w:b/>
          <w:u w:val="single"/>
          <w:lang w:eastAsia="pt-BR"/>
        </w:rPr>
      </w:pPr>
    </w:p>
    <w:p w14:paraId="791BE765" w14:textId="3E890C19" w:rsidR="005D7E95" w:rsidRDefault="005D7E95" w:rsidP="00860792">
      <w:pPr>
        <w:jc w:val="center"/>
        <w:rPr>
          <w:rFonts w:ascii="Calibri" w:hAnsi="Calibri"/>
          <w:b/>
          <w:u w:val="single"/>
          <w:lang w:eastAsia="pt-BR"/>
        </w:rPr>
      </w:pPr>
    </w:p>
    <w:p w14:paraId="2AA1DF0B" w14:textId="1EF6792C" w:rsidR="005D7E95" w:rsidRDefault="005D7E95" w:rsidP="00860792">
      <w:pPr>
        <w:jc w:val="center"/>
        <w:rPr>
          <w:rFonts w:ascii="Calibri" w:hAnsi="Calibri"/>
          <w:b/>
          <w:u w:val="single"/>
          <w:lang w:eastAsia="pt-BR"/>
        </w:rPr>
      </w:pPr>
    </w:p>
    <w:p w14:paraId="5E27E900" w14:textId="77777777" w:rsidR="005D7E95" w:rsidRPr="00C77CC4" w:rsidRDefault="005D7E95" w:rsidP="005D7E9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70934E18" w14:textId="77777777" w:rsidR="005D7E95" w:rsidRDefault="005D7E95" w:rsidP="00860792">
      <w:pPr>
        <w:jc w:val="center"/>
        <w:rPr>
          <w:rFonts w:ascii="Calibri" w:hAnsi="Calibri"/>
          <w:b/>
          <w:u w:val="single"/>
          <w:lang w:eastAsia="pt-BR"/>
        </w:rPr>
      </w:pPr>
    </w:p>
    <w:p w14:paraId="39BFB13D" w14:textId="77777777" w:rsidR="00082D65" w:rsidRPr="005D7E95" w:rsidRDefault="00082D65" w:rsidP="00082D65">
      <w:pPr>
        <w:pageBreakBefore/>
        <w:tabs>
          <w:tab w:val="left" w:pos="204"/>
          <w:tab w:val="left" w:pos="720"/>
        </w:tabs>
        <w:autoSpaceDE w:val="0"/>
        <w:jc w:val="center"/>
        <w:rPr>
          <w:rFonts w:ascii="Calibri" w:hAnsi="Calibri" w:cs="Calibri"/>
          <w:b/>
        </w:rPr>
      </w:pPr>
      <w:r w:rsidRPr="005D7E95">
        <w:rPr>
          <w:rFonts w:ascii="Calibri" w:hAnsi="Calibri" w:cs="Calibri"/>
          <w:b/>
        </w:rPr>
        <w:lastRenderedPageBreak/>
        <w:t>ANEXO II</w:t>
      </w:r>
    </w:p>
    <w:p w14:paraId="09FF43CF" w14:textId="70EA0516" w:rsidR="00082D65" w:rsidRDefault="00082D65" w:rsidP="00082D65">
      <w:pPr>
        <w:jc w:val="center"/>
        <w:rPr>
          <w:rFonts w:ascii="Calibri" w:hAnsi="Calibri" w:cs="Calibri"/>
          <w:b/>
        </w:rPr>
      </w:pPr>
      <w:r w:rsidRPr="005D7E95">
        <w:rPr>
          <w:rFonts w:ascii="Calibri" w:hAnsi="Calibri" w:cs="Calibri"/>
          <w:b/>
        </w:rPr>
        <w:t xml:space="preserve">PREGÃO ELETRÔNICO Nº </w:t>
      </w:r>
      <w:r w:rsidR="005D7E95" w:rsidRPr="005D7E95">
        <w:rPr>
          <w:rFonts w:ascii="Calibri" w:hAnsi="Calibri" w:cs="Calibri"/>
          <w:b/>
        </w:rPr>
        <w:t>1734</w:t>
      </w:r>
      <w:r w:rsidR="00F2392A" w:rsidRPr="005D7E95">
        <w:rPr>
          <w:rFonts w:ascii="Calibri" w:hAnsi="Calibri" w:cs="Calibri"/>
          <w:b/>
        </w:rPr>
        <w:t>/20</w:t>
      </w:r>
      <w:r w:rsidR="00095A81" w:rsidRPr="005D7E95">
        <w:rPr>
          <w:rFonts w:ascii="Calibri" w:hAnsi="Calibri" w:cs="Calibri"/>
          <w:b/>
        </w:rPr>
        <w:t>2</w:t>
      </w:r>
      <w:r w:rsidR="007C5F90" w:rsidRPr="005D7E95">
        <w:rPr>
          <w:rFonts w:ascii="Calibri" w:hAnsi="Calibri" w:cs="Calibri"/>
          <w:b/>
        </w:rPr>
        <w:t>3</w:t>
      </w:r>
    </w:p>
    <w:p w14:paraId="20D91D17" w14:textId="77777777" w:rsidR="00082D65" w:rsidRPr="00E90298" w:rsidRDefault="00082D65" w:rsidP="00082D65">
      <w:pPr>
        <w:jc w:val="center"/>
        <w:rPr>
          <w:rFonts w:ascii="Calibri" w:hAnsi="Calibri" w:cs="Arial"/>
          <w:bCs/>
          <w:sz w:val="22"/>
          <w:szCs w:val="22"/>
        </w:rPr>
      </w:pPr>
    </w:p>
    <w:p w14:paraId="443DBA5F"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0F239F23" w14:textId="77777777" w:rsidR="00082D65" w:rsidRPr="00E90298" w:rsidRDefault="00082D65" w:rsidP="00082D65">
      <w:pPr>
        <w:jc w:val="center"/>
        <w:rPr>
          <w:rFonts w:ascii="Calibri" w:hAnsi="Calibri" w:cs="Arial"/>
          <w:b/>
          <w:sz w:val="22"/>
          <w:szCs w:val="22"/>
          <w:lang w:val="pt-PT"/>
        </w:rPr>
      </w:pPr>
    </w:p>
    <w:p w14:paraId="649CC646" w14:textId="77777777" w:rsidR="00082D65" w:rsidRDefault="00082D65" w:rsidP="00082D65">
      <w:pPr>
        <w:jc w:val="center"/>
        <w:rPr>
          <w:rFonts w:ascii="Calibri" w:hAnsi="Calibri" w:cs="Arial"/>
          <w:b/>
          <w:sz w:val="22"/>
          <w:szCs w:val="22"/>
        </w:rPr>
      </w:pPr>
    </w:p>
    <w:p w14:paraId="6D6F4CFC" w14:textId="77777777" w:rsidR="00082D65" w:rsidRDefault="00082D65" w:rsidP="00082D65">
      <w:pPr>
        <w:jc w:val="center"/>
        <w:rPr>
          <w:rFonts w:ascii="Calibri" w:hAnsi="Calibri" w:cs="Arial"/>
          <w:b/>
          <w:color w:val="FF0000"/>
          <w:sz w:val="144"/>
          <w:szCs w:val="144"/>
        </w:rPr>
      </w:pPr>
    </w:p>
    <w:p w14:paraId="61E94C6A" w14:textId="77777777" w:rsidR="00082D65" w:rsidRDefault="00082D65" w:rsidP="00082D65">
      <w:pPr>
        <w:jc w:val="center"/>
        <w:rPr>
          <w:rFonts w:ascii="Calibri" w:hAnsi="Calibri" w:cs="Arial"/>
          <w:b/>
          <w:color w:val="FF0000"/>
          <w:sz w:val="144"/>
          <w:szCs w:val="144"/>
        </w:rPr>
      </w:pPr>
    </w:p>
    <w:p w14:paraId="4E257BDD"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F0DA2B5" w14:textId="77777777" w:rsidR="00082D65" w:rsidRDefault="00082D65" w:rsidP="00082D65">
      <w:pPr>
        <w:jc w:val="center"/>
        <w:rPr>
          <w:rFonts w:ascii="Calibri" w:hAnsi="Calibri" w:cs="Arial"/>
          <w:b/>
          <w:sz w:val="22"/>
          <w:szCs w:val="22"/>
          <w:lang w:val="pt-PT"/>
        </w:rPr>
      </w:pPr>
    </w:p>
    <w:p w14:paraId="1927AFEE" w14:textId="77777777" w:rsidR="00F04A4C" w:rsidRPr="005711D8" w:rsidRDefault="00082D65" w:rsidP="00D00E77">
      <w:pPr>
        <w:pStyle w:val="PargrafodaLista"/>
        <w:spacing w:after="0" w:line="240" w:lineRule="auto"/>
        <w:ind w:left="283"/>
        <w:jc w:val="center"/>
        <w:rPr>
          <w:rFonts w:cs="Calibri"/>
        </w:rPr>
      </w:pPr>
      <w:r w:rsidRPr="00773824">
        <w:rPr>
          <w:rFonts w:cs="Arial"/>
          <w:lang w:val="pt-PT"/>
        </w:rPr>
        <w:br w:type="page"/>
      </w:r>
    </w:p>
    <w:p w14:paraId="70CD2928" w14:textId="6D5E0943" w:rsidR="00F971E0" w:rsidRPr="005D7E95" w:rsidRDefault="00F971E0" w:rsidP="00F971E0">
      <w:pPr>
        <w:pageBreakBefore/>
        <w:jc w:val="center"/>
        <w:rPr>
          <w:rFonts w:ascii="Calibri" w:hAnsi="Calibri" w:cs="Calibri"/>
          <w:b/>
        </w:rPr>
      </w:pPr>
      <w:r w:rsidRPr="005D7E95">
        <w:rPr>
          <w:rFonts w:ascii="Calibri" w:hAnsi="Calibri" w:cs="Calibri"/>
          <w:b/>
        </w:rPr>
        <w:lastRenderedPageBreak/>
        <w:t>ANEXO III</w:t>
      </w:r>
    </w:p>
    <w:p w14:paraId="09B0C611" w14:textId="649A5E1F" w:rsidR="00F971E0" w:rsidRPr="005D7E95" w:rsidRDefault="00F971E0" w:rsidP="00F971E0">
      <w:pPr>
        <w:pStyle w:val="Ttulo"/>
        <w:rPr>
          <w:rFonts w:ascii="Calibri" w:hAnsi="Calibri"/>
          <w:sz w:val="24"/>
          <w14:shadow w14:blurRad="0" w14:dist="0" w14:dir="0" w14:sx="0" w14:sy="0" w14:kx="0" w14:ky="0" w14:algn="none">
            <w14:srgbClr w14:val="000000"/>
          </w14:shadow>
        </w:rPr>
      </w:pPr>
      <w:r w:rsidRPr="005D7E95">
        <w:rPr>
          <w:rFonts w:ascii="Calibri" w:hAnsi="Calibri"/>
          <w:sz w:val="24"/>
          <w14:shadow w14:blurRad="0" w14:dist="0" w14:dir="0" w14:sx="0" w14:sy="0" w14:kx="0" w14:ky="0" w14:algn="none">
            <w14:srgbClr w14:val="000000"/>
          </w14:shadow>
        </w:rPr>
        <w:t xml:space="preserve">PREGÃO ELETRÔNICO nº </w:t>
      </w:r>
      <w:r w:rsidR="005D7E95" w:rsidRPr="005D7E95">
        <w:rPr>
          <w:rFonts w:ascii="Calibri" w:hAnsi="Calibri"/>
          <w:sz w:val="24"/>
          <w14:shadow w14:blurRad="0" w14:dist="0" w14:dir="0" w14:sx="0" w14:sy="0" w14:kx="0" w14:ky="0" w14:algn="none">
            <w14:srgbClr w14:val="000000"/>
          </w14:shadow>
        </w:rPr>
        <w:t>1734</w:t>
      </w:r>
      <w:r w:rsidRPr="005D7E95">
        <w:rPr>
          <w:rFonts w:ascii="Calibri" w:hAnsi="Calibri"/>
          <w:sz w:val="24"/>
          <w14:shadow w14:blurRad="0" w14:dist="0" w14:dir="0" w14:sx="0" w14:sy="0" w14:kx="0" w14:ky="0" w14:algn="none">
            <w14:srgbClr w14:val="000000"/>
          </w14:shadow>
        </w:rPr>
        <w:t>/2023</w:t>
      </w:r>
    </w:p>
    <w:p w14:paraId="7692978E" w14:textId="17EE851A" w:rsidR="00F971E0" w:rsidRDefault="00F971E0" w:rsidP="00F971E0">
      <w:pPr>
        <w:tabs>
          <w:tab w:val="left" w:pos="2552"/>
        </w:tabs>
        <w:jc w:val="center"/>
        <w:rPr>
          <w:rFonts w:ascii="Calibri" w:hAnsi="Calibri" w:cs="Calibri"/>
          <w:b/>
          <w:bCs/>
        </w:rPr>
      </w:pPr>
      <w:r w:rsidRPr="005D7E95">
        <w:rPr>
          <w:rFonts w:ascii="Calibri" w:hAnsi="Calibri"/>
          <w:b/>
        </w:rPr>
        <w:t>Estudo Técnico Preliminar</w:t>
      </w:r>
      <w:r w:rsidRPr="00F971E0">
        <w:rPr>
          <w:rFonts w:ascii="Calibri" w:hAnsi="Calibri"/>
          <w:b/>
        </w:rPr>
        <w:t xml:space="preserve"> (ETP);</w:t>
      </w:r>
    </w:p>
    <w:p w14:paraId="753698B9" w14:textId="77777777" w:rsidR="00746E60" w:rsidRDefault="00746E60" w:rsidP="00746E60">
      <w:pPr>
        <w:pStyle w:val="PargrafodaLista"/>
        <w:spacing w:after="0" w:line="240" w:lineRule="auto"/>
        <w:ind w:left="283"/>
        <w:jc w:val="center"/>
        <w:rPr>
          <w:rFonts w:cs="Calibri"/>
          <w:b/>
        </w:rPr>
      </w:pPr>
    </w:p>
    <w:p w14:paraId="3FAA3AF7" w14:textId="77777777" w:rsidR="00746E60" w:rsidRDefault="00746E60" w:rsidP="00746E60">
      <w:pPr>
        <w:pStyle w:val="PargrafodaLista"/>
        <w:spacing w:after="0" w:line="240" w:lineRule="auto"/>
        <w:ind w:left="283"/>
        <w:jc w:val="center"/>
        <w:rPr>
          <w:rFonts w:cs="Calibri"/>
          <w:b/>
        </w:rPr>
      </w:pPr>
    </w:p>
    <w:p w14:paraId="5170B241" w14:textId="77777777" w:rsidR="00746E60" w:rsidRDefault="00746E60" w:rsidP="00746E60">
      <w:pPr>
        <w:pStyle w:val="PargrafodaLista"/>
        <w:spacing w:after="0" w:line="240" w:lineRule="auto"/>
        <w:ind w:left="283"/>
        <w:jc w:val="center"/>
        <w:rPr>
          <w:rFonts w:cs="Calibri"/>
          <w:b/>
        </w:rPr>
      </w:pPr>
    </w:p>
    <w:p w14:paraId="41FBA13F" w14:textId="77777777" w:rsidR="00746E60" w:rsidRDefault="00746E60" w:rsidP="00746E60">
      <w:pPr>
        <w:pStyle w:val="PargrafodaLista"/>
        <w:spacing w:after="0" w:line="240" w:lineRule="auto"/>
        <w:ind w:left="283"/>
        <w:jc w:val="center"/>
        <w:rPr>
          <w:rFonts w:cs="Calibri"/>
          <w:b/>
        </w:rPr>
      </w:pPr>
    </w:p>
    <w:p w14:paraId="768EE683" w14:textId="77777777" w:rsidR="00746E60" w:rsidRDefault="00746E60" w:rsidP="00746E60">
      <w:pPr>
        <w:pStyle w:val="PargrafodaLista"/>
        <w:spacing w:after="0" w:line="240" w:lineRule="auto"/>
        <w:ind w:left="283"/>
        <w:jc w:val="center"/>
        <w:rPr>
          <w:rFonts w:cs="Calibri"/>
          <w:b/>
        </w:rPr>
      </w:pPr>
    </w:p>
    <w:p w14:paraId="7D9BD41C" w14:textId="77777777" w:rsidR="00746E60" w:rsidRDefault="00746E60" w:rsidP="00746E60">
      <w:pPr>
        <w:pStyle w:val="PargrafodaLista"/>
        <w:spacing w:after="0" w:line="240" w:lineRule="auto"/>
        <w:ind w:left="283"/>
        <w:jc w:val="center"/>
        <w:rPr>
          <w:rFonts w:cs="Calibri"/>
          <w:b/>
        </w:rPr>
      </w:pPr>
    </w:p>
    <w:p w14:paraId="55A966ED" w14:textId="77777777" w:rsidR="00746E60" w:rsidRDefault="00746E60" w:rsidP="00746E60">
      <w:pPr>
        <w:pStyle w:val="PargrafodaLista"/>
        <w:spacing w:after="0" w:line="240" w:lineRule="auto"/>
        <w:ind w:left="283"/>
        <w:jc w:val="center"/>
        <w:rPr>
          <w:rFonts w:cs="Calibri"/>
          <w:b/>
        </w:rPr>
      </w:pPr>
    </w:p>
    <w:p w14:paraId="192FA1B6" w14:textId="77777777" w:rsidR="00746E60" w:rsidRDefault="00746E60" w:rsidP="00746E60">
      <w:pPr>
        <w:pStyle w:val="PargrafodaLista"/>
        <w:spacing w:after="0" w:line="240" w:lineRule="auto"/>
        <w:ind w:left="283"/>
        <w:jc w:val="center"/>
        <w:rPr>
          <w:rFonts w:cs="Calibri"/>
          <w:b/>
        </w:rPr>
      </w:pPr>
    </w:p>
    <w:p w14:paraId="7899431A" w14:textId="77777777" w:rsidR="00746E60" w:rsidRDefault="00746E60" w:rsidP="00746E60">
      <w:pPr>
        <w:pStyle w:val="PargrafodaLista"/>
        <w:spacing w:after="0" w:line="240" w:lineRule="auto"/>
        <w:ind w:left="283"/>
        <w:jc w:val="center"/>
        <w:rPr>
          <w:rFonts w:cs="Calibri"/>
          <w:b/>
        </w:rPr>
      </w:pPr>
    </w:p>
    <w:p w14:paraId="43813BBE" w14:textId="77777777" w:rsidR="00746E60" w:rsidRDefault="00746E60" w:rsidP="00746E60">
      <w:pPr>
        <w:pStyle w:val="PargrafodaLista"/>
        <w:spacing w:after="0" w:line="240" w:lineRule="auto"/>
        <w:ind w:left="283"/>
        <w:jc w:val="center"/>
        <w:rPr>
          <w:rFonts w:cs="Calibri"/>
          <w:b/>
        </w:rPr>
      </w:pPr>
    </w:p>
    <w:p w14:paraId="091B3032" w14:textId="77777777" w:rsidR="00746E60" w:rsidRDefault="00746E60" w:rsidP="00746E60">
      <w:pPr>
        <w:pStyle w:val="PargrafodaLista"/>
        <w:spacing w:after="0" w:line="240" w:lineRule="auto"/>
        <w:ind w:left="283"/>
        <w:jc w:val="center"/>
        <w:rPr>
          <w:rFonts w:cs="Calibri"/>
          <w:b/>
        </w:rPr>
      </w:pPr>
    </w:p>
    <w:p w14:paraId="77A9D7D8" w14:textId="77777777" w:rsidR="00746E60" w:rsidRDefault="00746E60" w:rsidP="00746E60">
      <w:pPr>
        <w:pStyle w:val="PargrafodaLista"/>
        <w:spacing w:after="0" w:line="240" w:lineRule="auto"/>
        <w:ind w:left="283"/>
        <w:jc w:val="center"/>
        <w:rPr>
          <w:rFonts w:cs="Calibri"/>
          <w:b/>
        </w:rPr>
      </w:pPr>
    </w:p>
    <w:p w14:paraId="774311E2" w14:textId="77777777" w:rsidR="00746E60" w:rsidRDefault="00746E60" w:rsidP="00746E60">
      <w:pPr>
        <w:pStyle w:val="PargrafodaLista"/>
        <w:spacing w:after="0" w:line="240" w:lineRule="auto"/>
        <w:ind w:left="283"/>
        <w:jc w:val="center"/>
        <w:rPr>
          <w:rFonts w:cs="Calibri"/>
          <w:b/>
        </w:rPr>
      </w:pPr>
    </w:p>
    <w:p w14:paraId="467F1EB3" w14:textId="77777777" w:rsidR="00746E60" w:rsidRDefault="00746E60" w:rsidP="00746E60">
      <w:pPr>
        <w:pStyle w:val="PargrafodaLista"/>
        <w:spacing w:after="0" w:line="240" w:lineRule="auto"/>
        <w:ind w:left="283"/>
        <w:jc w:val="center"/>
        <w:rPr>
          <w:rFonts w:cs="Calibri"/>
          <w:b/>
        </w:rPr>
      </w:pPr>
    </w:p>
    <w:p w14:paraId="72DD2BC1" w14:textId="77777777" w:rsidR="00746E60" w:rsidRDefault="00746E60" w:rsidP="00746E60">
      <w:pPr>
        <w:pStyle w:val="PargrafodaLista"/>
        <w:spacing w:after="0" w:line="240" w:lineRule="auto"/>
        <w:ind w:left="283"/>
        <w:jc w:val="center"/>
        <w:rPr>
          <w:rFonts w:cs="Calibri"/>
          <w:b/>
        </w:rPr>
      </w:pPr>
    </w:p>
    <w:p w14:paraId="393B82A7" w14:textId="77777777" w:rsidR="00746E60" w:rsidRDefault="00746E60" w:rsidP="00746E60">
      <w:pPr>
        <w:pStyle w:val="PargrafodaLista"/>
        <w:spacing w:after="0" w:line="240" w:lineRule="auto"/>
        <w:ind w:left="283"/>
        <w:jc w:val="center"/>
        <w:rPr>
          <w:rFonts w:cs="Calibri"/>
          <w:b/>
        </w:rPr>
      </w:pPr>
    </w:p>
    <w:p w14:paraId="3C228FA0" w14:textId="77777777" w:rsidR="005D7E95" w:rsidRPr="00C77CC4" w:rsidRDefault="005D7E95" w:rsidP="005D7E9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73882263" w14:textId="77777777" w:rsidR="00746E60" w:rsidRDefault="00746E60" w:rsidP="00746E60">
      <w:pPr>
        <w:pStyle w:val="PargrafodaLista"/>
        <w:spacing w:after="0" w:line="240" w:lineRule="auto"/>
        <w:ind w:left="283"/>
        <w:jc w:val="center"/>
        <w:rPr>
          <w:rFonts w:cs="Calibri"/>
          <w:b/>
        </w:rPr>
      </w:pPr>
    </w:p>
    <w:p w14:paraId="2A4CDAD1" w14:textId="77777777" w:rsidR="00746E60" w:rsidRDefault="00746E60" w:rsidP="00746E60">
      <w:pPr>
        <w:pStyle w:val="PargrafodaLista"/>
        <w:spacing w:after="0" w:line="240" w:lineRule="auto"/>
        <w:ind w:left="283"/>
        <w:jc w:val="center"/>
        <w:rPr>
          <w:rFonts w:cs="Calibri"/>
          <w:b/>
        </w:rPr>
      </w:pPr>
    </w:p>
    <w:p w14:paraId="1EDBBCAA" w14:textId="77777777" w:rsidR="00746E60" w:rsidRDefault="00746E60" w:rsidP="00746E60">
      <w:pPr>
        <w:pStyle w:val="PargrafodaLista"/>
        <w:spacing w:after="0" w:line="240" w:lineRule="auto"/>
        <w:ind w:left="283"/>
        <w:jc w:val="center"/>
        <w:rPr>
          <w:rFonts w:cs="Calibri"/>
          <w:b/>
        </w:rPr>
      </w:pPr>
    </w:p>
    <w:p w14:paraId="600AE9E2" w14:textId="77777777" w:rsidR="00746E60" w:rsidRDefault="00746E60" w:rsidP="00746E60">
      <w:pPr>
        <w:pStyle w:val="PargrafodaLista"/>
        <w:spacing w:after="0" w:line="240" w:lineRule="auto"/>
        <w:ind w:left="283"/>
        <w:jc w:val="center"/>
        <w:rPr>
          <w:rFonts w:cs="Calibri"/>
          <w:b/>
        </w:rPr>
      </w:pPr>
    </w:p>
    <w:p w14:paraId="39CC457F" w14:textId="77777777" w:rsidR="00746E60" w:rsidRDefault="00746E60" w:rsidP="00746E60">
      <w:pPr>
        <w:pStyle w:val="PargrafodaLista"/>
        <w:spacing w:after="0" w:line="240" w:lineRule="auto"/>
        <w:ind w:left="283"/>
        <w:jc w:val="center"/>
        <w:rPr>
          <w:rFonts w:cs="Calibri"/>
          <w:b/>
        </w:rPr>
      </w:pPr>
    </w:p>
    <w:p w14:paraId="5C29F65F" w14:textId="77777777" w:rsidR="00746E60" w:rsidRDefault="00746E60" w:rsidP="00746E60">
      <w:pPr>
        <w:pStyle w:val="PargrafodaLista"/>
        <w:spacing w:after="0" w:line="240" w:lineRule="auto"/>
        <w:ind w:left="283"/>
        <w:jc w:val="center"/>
        <w:rPr>
          <w:rFonts w:cs="Calibri"/>
          <w:b/>
        </w:rPr>
      </w:pPr>
    </w:p>
    <w:p w14:paraId="5BFBE466" w14:textId="77777777" w:rsidR="00746E60" w:rsidRDefault="00746E60" w:rsidP="00746E60">
      <w:pPr>
        <w:pStyle w:val="PargrafodaLista"/>
        <w:spacing w:after="0" w:line="240" w:lineRule="auto"/>
        <w:ind w:left="283"/>
        <w:jc w:val="center"/>
        <w:rPr>
          <w:rFonts w:cs="Calibri"/>
          <w:b/>
        </w:rPr>
      </w:pPr>
    </w:p>
    <w:p w14:paraId="6FC6A741" w14:textId="77777777" w:rsidR="00746E60" w:rsidRDefault="00746E60" w:rsidP="00746E60">
      <w:pPr>
        <w:pStyle w:val="PargrafodaLista"/>
        <w:spacing w:after="0" w:line="240" w:lineRule="auto"/>
        <w:ind w:left="283"/>
        <w:jc w:val="center"/>
        <w:rPr>
          <w:rFonts w:cs="Calibri"/>
          <w:b/>
        </w:rPr>
      </w:pPr>
    </w:p>
    <w:p w14:paraId="5622FE4B" w14:textId="77777777" w:rsidR="00746E60" w:rsidRDefault="00746E60" w:rsidP="00746E60">
      <w:pPr>
        <w:pStyle w:val="PargrafodaLista"/>
        <w:spacing w:after="0" w:line="240" w:lineRule="auto"/>
        <w:ind w:left="283"/>
        <w:jc w:val="center"/>
        <w:rPr>
          <w:rFonts w:cs="Calibri"/>
          <w:b/>
        </w:rPr>
      </w:pPr>
    </w:p>
    <w:p w14:paraId="02E5DC61" w14:textId="77777777" w:rsidR="00746E60" w:rsidRDefault="00746E60" w:rsidP="00746E60">
      <w:pPr>
        <w:pStyle w:val="PargrafodaLista"/>
        <w:spacing w:after="0" w:line="240" w:lineRule="auto"/>
        <w:ind w:left="283"/>
        <w:jc w:val="center"/>
        <w:rPr>
          <w:rFonts w:cs="Calibri"/>
          <w:b/>
        </w:rPr>
      </w:pPr>
    </w:p>
    <w:p w14:paraId="1C0EAF57" w14:textId="77777777" w:rsidR="00746E60" w:rsidRDefault="00746E60" w:rsidP="00746E60">
      <w:pPr>
        <w:pStyle w:val="PargrafodaLista"/>
        <w:spacing w:after="0" w:line="240" w:lineRule="auto"/>
        <w:ind w:left="283"/>
        <w:jc w:val="center"/>
        <w:rPr>
          <w:rFonts w:cs="Calibri"/>
          <w:b/>
        </w:rPr>
      </w:pPr>
    </w:p>
    <w:p w14:paraId="366E3913" w14:textId="77777777" w:rsidR="00746E60" w:rsidRDefault="00746E60" w:rsidP="00746E60">
      <w:pPr>
        <w:pStyle w:val="PargrafodaLista"/>
        <w:spacing w:after="0" w:line="240" w:lineRule="auto"/>
        <w:ind w:left="283"/>
        <w:jc w:val="center"/>
        <w:rPr>
          <w:rFonts w:cs="Calibri"/>
          <w:b/>
        </w:rPr>
      </w:pPr>
    </w:p>
    <w:p w14:paraId="68E5AA50" w14:textId="77777777" w:rsidR="00746E60" w:rsidRDefault="00746E60" w:rsidP="00746E60">
      <w:pPr>
        <w:pStyle w:val="PargrafodaLista"/>
        <w:spacing w:after="0" w:line="240" w:lineRule="auto"/>
        <w:ind w:left="283"/>
        <w:jc w:val="center"/>
        <w:rPr>
          <w:rFonts w:cs="Calibri"/>
          <w:b/>
        </w:rPr>
      </w:pPr>
    </w:p>
    <w:p w14:paraId="66E14427" w14:textId="77777777" w:rsidR="00746E60" w:rsidRDefault="00746E60" w:rsidP="00746E60">
      <w:pPr>
        <w:pStyle w:val="PargrafodaLista"/>
        <w:spacing w:after="0" w:line="240" w:lineRule="auto"/>
        <w:ind w:left="283"/>
        <w:jc w:val="center"/>
        <w:rPr>
          <w:rFonts w:cs="Calibri"/>
          <w:b/>
        </w:rPr>
      </w:pPr>
    </w:p>
    <w:p w14:paraId="0C8687AC" w14:textId="77777777" w:rsidR="00746E60" w:rsidRDefault="00746E60" w:rsidP="00746E60">
      <w:pPr>
        <w:pStyle w:val="PargrafodaLista"/>
        <w:spacing w:after="0" w:line="240" w:lineRule="auto"/>
        <w:ind w:left="283"/>
        <w:jc w:val="center"/>
        <w:rPr>
          <w:rFonts w:cs="Calibri"/>
          <w:b/>
        </w:rPr>
      </w:pPr>
    </w:p>
    <w:p w14:paraId="113582F8" w14:textId="77777777" w:rsidR="00746E60" w:rsidRDefault="00746E60" w:rsidP="00746E60">
      <w:pPr>
        <w:pStyle w:val="PargrafodaLista"/>
        <w:spacing w:after="0" w:line="240" w:lineRule="auto"/>
        <w:ind w:left="283"/>
        <w:jc w:val="center"/>
        <w:rPr>
          <w:rFonts w:cs="Calibri"/>
          <w:b/>
        </w:rPr>
      </w:pPr>
    </w:p>
    <w:p w14:paraId="670AB6B0" w14:textId="77777777" w:rsidR="00746E60" w:rsidRDefault="00746E60" w:rsidP="00746E60">
      <w:pPr>
        <w:pStyle w:val="PargrafodaLista"/>
        <w:spacing w:after="0" w:line="240" w:lineRule="auto"/>
        <w:ind w:left="283"/>
        <w:jc w:val="center"/>
        <w:rPr>
          <w:rFonts w:cs="Calibri"/>
          <w:b/>
        </w:rPr>
      </w:pPr>
    </w:p>
    <w:p w14:paraId="69A3858B" w14:textId="77777777" w:rsidR="00746E60" w:rsidRDefault="00746E60" w:rsidP="00746E60">
      <w:pPr>
        <w:pStyle w:val="PargrafodaLista"/>
        <w:spacing w:after="0" w:line="240" w:lineRule="auto"/>
        <w:ind w:left="283"/>
        <w:jc w:val="center"/>
        <w:rPr>
          <w:rFonts w:cs="Calibri"/>
          <w:b/>
        </w:rPr>
      </w:pPr>
    </w:p>
    <w:p w14:paraId="5D6D8484" w14:textId="77777777" w:rsidR="00746E60" w:rsidRDefault="00746E60" w:rsidP="00746E60">
      <w:pPr>
        <w:pStyle w:val="PargrafodaLista"/>
        <w:spacing w:after="0" w:line="240" w:lineRule="auto"/>
        <w:ind w:left="283"/>
        <w:jc w:val="center"/>
        <w:rPr>
          <w:rFonts w:cs="Calibri"/>
          <w:b/>
        </w:rPr>
      </w:pPr>
    </w:p>
    <w:p w14:paraId="7EA466B1" w14:textId="77777777" w:rsidR="00746E60" w:rsidRDefault="00746E60" w:rsidP="00746E60">
      <w:pPr>
        <w:pStyle w:val="PargrafodaLista"/>
        <w:spacing w:after="0" w:line="240" w:lineRule="auto"/>
        <w:ind w:left="283"/>
        <w:jc w:val="center"/>
        <w:rPr>
          <w:rFonts w:cs="Calibri"/>
          <w:b/>
        </w:rPr>
      </w:pPr>
    </w:p>
    <w:p w14:paraId="3DF8B3AA" w14:textId="77777777" w:rsidR="00746E60" w:rsidRDefault="00746E60" w:rsidP="00746E60">
      <w:pPr>
        <w:pStyle w:val="PargrafodaLista"/>
        <w:spacing w:after="0" w:line="240" w:lineRule="auto"/>
        <w:ind w:left="283"/>
        <w:jc w:val="center"/>
        <w:rPr>
          <w:rFonts w:cs="Calibri"/>
          <w:b/>
        </w:rPr>
      </w:pPr>
    </w:p>
    <w:p w14:paraId="780465D0" w14:textId="77777777" w:rsidR="00746E60" w:rsidRDefault="00746E60" w:rsidP="00746E60">
      <w:pPr>
        <w:pStyle w:val="PargrafodaLista"/>
        <w:spacing w:after="0" w:line="240" w:lineRule="auto"/>
        <w:ind w:left="283"/>
        <w:jc w:val="center"/>
        <w:rPr>
          <w:rFonts w:cs="Calibri"/>
          <w:b/>
        </w:rPr>
      </w:pPr>
    </w:p>
    <w:p w14:paraId="5E00B87F" w14:textId="77777777" w:rsidR="00746E60" w:rsidRDefault="00746E60" w:rsidP="00746E60">
      <w:pPr>
        <w:pStyle w:val="PargrafodaLista"/>
        <w:spacing w:after="0" w:line="240" w:lineRule="auto"/>
        <w:ind w:left="283"/>
        <w:jc w:val="center"/>
        <w:rPr>
          <w:rFonts w:cs="Calibri"/>
          <w:b/>
        </w:rPr>
      </w:pPr>
    </w:p>
    <w:p w14:paraId="52FC764E" w14:textId="77777777" w:rsidR="00746E60" w:rsidRDefault="00746E60" w:rsidP="00746E60">
      <w:pPr>
        <w:pStyle w:val="PargrafodaLista"/>
        <w:spacing w:after="0" w:line="240" w:lineRule="auto"/>
        <w:ind w:left="283"/>
        <w:jc w:val="center"/>
        <w:rPr>
          <w:rFonts w:cs="Calibri"/>
          <w:b/>
        </w:rPr>
      </w:pPr>
    </w:p>
    <w:p w14:paraId="2F571AEC" w14:textId="77777777" w:rsidR="00746E60" w:rsidRDefault="00746E60" w:rsidP="00746E60">
      <w:pPr>
        <w:pStyle w:val="PargrafodaLista"/>
        <w:spacing w:after="0" w:line="240" w:lineRule="auto"/>
        <w:ind w:left="283"/>
        <w:jc w:val="center"/>
        <w:rPr>
          <w:rFonts w:cs="Calibri"/>
          <w:b/>
        </w:rPr>
      </w:pPr>
    </w:p>
    <w:p w14:paraId="025AEA1B" w14:textId="77777777" w:rsidR="00746E60" w:rsidRDefault="00746E60" w:rsidP="00746E60">
      <w:pPr>
        <w:pStyle w:val="PargrafodaLista"/>
        <w:spacing w:after="0" w:line="240" w:lineRule="auto"/>
        <w:ind w:left="283"/>
        <w:jc w:val="center"/>
        <w:rPr>
          <w:rFonts w:cs="Calibri"/>
          <w:b/>
        </w:rPr>
      </w:pPr>
    </w:p>
    <w:p w14:paraId="7A8B409D" w14:textId="77777777" w:rsidR="00746E60" w:rsidRDefault="00746E60" w:rsidP="00746E60">
      <w:pPr>
        <w:pStyle w:val="PargrafodaLista"/>
        <w:spacing w:after="0" w:line="240" w:lineRule="auto"/>
        <w:ind w:left="283"/>
        <w:jc w:val="center"/>
        <w:rPr>
          <w:rFonts w:cs="Calibri"/>
          <w:b/>
        </w:rPr>
      </w:pPr>
    </w:p>
    <w:p w14:paraId="27A7102B" w14:textId="77777777" w:rsidR="00746E60" w:rsidRDefault="00746E60" w:rsidP="00746E60">
      <w:pPr>
        <w:pStyle w:val="PargrafodaLista"/>
        <w:spacing w:after="0" w:line="240" w:lineRule="auto"/>
        <w:ind w:left="283"/>
        <w:jc w:val="center"/>
        <w:rPr>
          <w:rFonts w:cs="Calibri"/>
          <w:b/>
        </w:rPr>
      </w:pPr>
    </w:p>
    <w:p w14:paraId="365B39C2" w14:textId="77777777" w:rsidR="00746E60" w:rsidRDefault="00746E60" w:rsidP="00746E60">
      <w:pPr>
        <w:pStyle w:val="PargrafodaLista"/>
        <w:spacing w:after="0" w:line="240" w:lineRule="auto"/>
        <w:ind w:left="283"/>
        <w:jc w:val="center"/>
        <w:rPr>
          <w:rFonts w:cs="Calibri"/>
          <w:b/>
        </w:rPr>
      </w:pPr>
    </w:p>
    <w:p w14:paraId="3D0B34E3" w14:textId="77777777" w:rsidR="00746E60" w:rsidRDefault="00746E60" w:rsidP="00746E60">
      <w:pPr>
        <w:pStyle w:val="PargrafodaLista"/>
        <w:spacing w:after="0" w:line="240" w:lineRule="auto"/>
        <w:ind w:left="283"/>
        <w:jc w:val="center"/>
        <w:rPr>
          <w:rFonts w:cs="Calibri"/>
          <w:b/>
        </w:rPr>
      </w:pPr>
    </w:p>
    <w:p w14:paraId="6E9963A3" w14:textId="77777777" w:rsidR="00746E60" w:rsidRDefault="00746E60" w:rsidP="00746E60">
      <w:pPr>
        <w:pStyle w:val="PargrafodaLista"/>
        <w:spacing w:after="0" w:line="240" w:lineRule="auto"/>
        <w:ind w:left="283"/>
        <w:jc w:val="center"/>
        <w:rPr>
          <w:rFonts w:cs="Calibri"/>
          <w:b/>
        </w:rPr>
      </w:pPr>
    </w:p>
    <w:p w14:paraId="654AC257" w14:textId="179EB1E6" w:rsidR="00746E60" w:rsidRPr="005D7E95" w:rsidRDefault="00746E60" w:rsidP="00746E60">
      <w:pPr>
        <w:pStyle w:val="PargrafodaLista"/>
        <w:spacing w:after="0" w:line="240" w:lineRule="auto"/>
        <w:ind w:left="283"/>
        <w:jc w:val="center"/>
        <w:rPr>
          <w:rFonts w:cs="Calibri"/>
          <w:b/>
        </w:rPr>
      </w:pPr>
      <w:r w:rsidRPr="005D7E95">
        <w:rPr>
          <w:rFonts w:cs="Calibri"/>
          <w:b/>
        </w:rPr>
        <w:lastRenderedPageBreak/>
        <w:t>ANEXO I</w:t>
      </w:r>
      <w:r w:rsidR="00E25007" w:rsidRPr="005D7E95">
        <w:rPr>
          <w:rFonts w:cs="Calibri"/>
          <w:b/>
        </w:rPr>
        <w:t>V</w:t>
      </w:r>
    </w:p>
    <w:p w14:paraId="000E80BE" w14:textId="050DD12B" w:rsidR="00746E60" w:rsidRPr="005D7E95" w:rsidRDefault="00746E60" w:rsidP="00746E60">
      <w:pPr>
        <w:pStyle w:val="Ttulo"/>
        <w:rPr>
          <w:rFonts w:ascii="Calibri" w:hAnsi="Calibri" w:cs="Calibri"/>
          <w:bCs/>
          <w:sz w:val="24"/>
        </w:rPr>
      </w:pPr>
      <w:r w:rsidRPr="005D7E95">
        <w:rPr>
          <w:rFonts w:ascii="Calibri" w:hAnsi="Calibri" w:cs="Calibri"/>
          <w:bCs/>
          <w:sz w:val="24"/>
        </w:rPr>
        <w:t xml:space="preserve">PREGÃO ELETRÔNICO nº </w:t>
      </w:r>
      <w:r w:rsidR="005D7E95" w:rsidRPr="005D7E95">
        <w:rPr>
          <w:rFonts w:ascii="Calibri" w:hAnsi="Calibri" w:cs="Calibri"/>
          <w:bCs/>
          <w:sz w:val="24"/>
        </w:rPr>
        <w:t>1734</w:t>
      </w:r>
      <w:r w:rsidRPr="005D7E95">
        <w:rPr>
          <w:rFonts w:ascii="Calibri" w:hAnsi="Calibri" w:cs="Calibri"/>
          <w:bCs/>
          <w:sz w:val="24"/>
        </w:rPr>
        <w:t>/2023</w:t>
      </w:r>
    </w:p>
    <w:p w14:paraId="476DAA2D" w14:textId="77777777" w:rsidR="00746E60" w:rsidRPr="005711D8" w:rsidRDefault="00746E60" w:rsidP="00746E60">
      <w:pPr>
        <w:pStyle w:val="Ttulo1"/>
        <w:numPr>
          <w:ilvl w:val="0"/>
          <w:numId w:val="0"/>
        </w:numPr>
        <w:tabs>
          <w:tab w:val="left" w:pos="1134"/>
        </w:tabs>
        <w:jc w:val="center"/>
        <w:rPr>
          <w:rFonts w:ascii="Calibri" w:hAnsi="Calibri" w:cs="Calibri"/>
          <w:bCs/>
          <w:szCs w:val="24"/>
        </w:rPr>
      </w:pPr>
      <w:r w:rsidRPr="005D7E95">
        <w:rPr>
          <w:rFonts w:ascii="Calibri" w:hAnsi="Calibri" w:cs="Calibri"/>
          <w:bCs/>
          <w:szCs w:val="24"/>
        </w:rPr>
        <w:t>MINUTA DA ATA DE REGISTRO</w:t>
      </w:r>
      <w:r w:rsidRPr="005711D8">
        <w:rPr>
          <w:rFonts w:ascii="Calibri" w:hAnsi="Calibri" w:cs="Calibri"/>
          <w:bCs/>
          <w:szCs w:val="24"/>
        </w:rPr>
        <w:t xml:space="preserve"> DE PREÇOS</w:t>
      </w:r>
    </w:p>
    <w:p w14:paraId="5526602E" w14:textId="77777777" w:rsidR="00746E60" w:rsidRPr="005711D8" w:rsidRDefault="00746E60" w:rsidP="00746E60">
      <w:pPr>
        <w:rPr>
          <w:rFonts w:ascii="Calibri" w:hAnsi="Calibri"/>
        </w:rPr>
      </w:pPr>
    </w:p>
    <w:p w14:paraId="3C44B867" w14:textId="062050CA" w:rsidR="00746E60" w:rsidRPr="005711D8" w:rsidRDefault="00746E60" w:rsidP="00746E60">
      <w:pPr>
        <w:jc w:val="both"/>
        <w:rPr>
          <w:rFonts w:ascii="Calibri" w:hAnsi="Calibri" w:cs="Calibri"/>
          <w:sz w:val="22"/>
          <w:szCs w:val="22"/>
        </w:rPr>
      </w:pPr>
      <w:r>
        <w:rPr>
          <w:rFonts w:ascii="Calibri" w:hAnsi="Calibri" w:cs="Calibri"/>
          <w:sz w:val="22"/>
          <w:szCs w:val="22"/>
        </w:rPr>
        <w:t>Conforme datas das assinaturas digitais</w:t>
      </w:r>
      <w:r w:rsidRPr="005711D8">
        <w:rPr>
          <w:rFonts w:ascii="Calibri" w:hAnsi="Calibri" w:cs="Calibri"/>
          <w:sz w:val="22"/>
          <w:szCs w:val="22"/>
        </w:rPr>
        <w:t xml:space="preserve">, a </w:t>
      </w:r>
      <w:r w:rsidRPr="005711D8">
        <w:rPr>
          <w:rFonts w:ascii="Calibri" w:hAnsi="Calibri" w:cs="Calibri"/>
        </w:rPr>
        <w:t>FUNDAÇÃO UNIVERSIDADE DO ESTADO DE SANTA CATARINA</w:t>
      </w:r>
      <w:r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Pr>
          <w:rFonts w:ascii="Calibri" w:hAnsi="Calibri" w:cs="Arial"/>
          <w:sz w:val="22"/>
          <w:szCs w:val="22"/>
        </w:rPr>
        <w:t>Dilmar</w:t>
      </w:r>
      <w:proofErr w:type="spellEnd"/>
      <w:r>
        <w:rPr>
          <w:rFonts w:ascii="Calibri" w:hAnsi="Calibri" w:cs="Arial"/>
          <w:sz w:val="22"/>
          <w:szCs w:val="22"/>
        </w:rPr>
        <w:t xml:space="preserve"> </w:t>
      </w:r>
      <w:proofErr w:type="spellStart"/>
      <w:r>
        <w:rPr>
          <w:rFonts w:ascii="Calibri" w:hAnsi="Calibri" w:cs="Arial"/>
          <w:sz w:val="22"/>
          <w:szCs w:val="22"/>
        </w:rPr>
        <w:t>Baretta</w:t>
      </w:r>
      <w:proofErr w:type="spellEnd"/>
      <w:r w:rsidRPr="005711D8">
        <w:rPr>
          <w:rFonts w:ascii="Calibri" w:hAnsi="Calibri" w:cs="Arial"/>
          <w:sz w:val="22"/>
          <w:szCs w:val="22"/>
        </w:rPr>
        <w:t xml:space="preserve">, </w:t>
      </w:r>
      <w:r w:rsidRPr="005711D8">
        <w:rPr>
          <w:rFonts w:ascii="Calibri" w:hAnsi="Calibri" w:cs="Calibri"/>
          <w:sz w:val="22"/>
          <w:szCs w:val="22"/>
        </w:rPr>
        <w:t>CI n</w:t>
      </w:r>
      <w:r>
        <w:rPr>
          <w:rFonts w:ascii="Calibri" w:hAnsi="Calibri" w:cs="Calibri"/>
          <w:sz w:val="22"/>
          <w:szCs w:val="22"/>
        </w:rPr>
        <w:t>º</w:t>
      </w:r>
      <w:r w:rsidRPr="005711D8">
        <w:rPr>
          <w:rFonts w:ascii="Calibri" w:hAnsi="Calibri" w:cs="Calibri"/>
          <w:sz w:val="22"/>
          <w:szCs w:val="22"/>
        </w:rPr>
        <w:t xml:space="preserve"> </w:t>
      </w:r>
      <w:r>
        <w:rPr>
          <w:rFonts w:ascii="Calibri" w:hAnsi="Calibri" w:cs="Calibri"/>
          <w:sz w:val="22"/>
          <w:szCs w:val="22"/>
        </w:rPr>
        <w:t>2876321</w:t>
      </w:r>
      <w:r w:rsidRPr="005711D8">
        <w:rPr>
          <w:rFonts w:ascii="Calibri" w:hAnsi="Calibri" w:cs="Calibri"/>
          <w:sz w:val="22"/>
          <w:szCs w:val="22"/>
        </w:rPr>
        <w:t>/SSPSC, CPF</w:t>
      </w:r>
      <w:r>
        <w:rPr>
          <w:rFonts w:ascii="Calibri" w:hAnsi="Calibri" w:cs="Calibri"/>
          <w:sz w:val="22"/>
          <w:szCs w:val="22"/>
        </w:rPr>
        <w:t xml:space="preserve"> 824.161.769-00</w:t>
      </w:r>
      <w:r w:rsidRPr="005711D8">
        <w:rPr>
          <w:rFonts w:ascii="Calibri" w:hAnsi="Calibri" w:cs="Calibri"/>
          <w:sz w:val="22"/>
          <w:szCs w:val="22"/>
        </w:rPr>
        <w:t xml:space="preserve">, nos termos do art. </w:t>
      </w:r>
      <w:r>
        <w:rPr>
          <w:rFonts w:ascii="Calibri" w:hAnsi="Calibri" w:cs="Calibri"/>
          <w:sz w:val="22"/>
          <w:szCs w:val="22"/>
        </w:rPr>
        <w:t>82</w:t>
      </w:r>
      <w:r w:rsidRPr="005711D8">
        <w:rPr>
          <w:rFonts w:ascii="Calibri" w:hAnsi="Calibri" w:cs="Calibri"/>
          <w:sz w:val="22"/>
          <w:szCs w:val="22"/>
        </w:rPr>
        <w:t xml:space="preserve"> da Lei </w:t>
      </w:r>
      <w:r>
        <w:rPr>
          <w:rFonts w:ascii="Calibri" w:hAnsi="Calibri" w:cs="Calibri"/>
          <w:sz w:val="22"/>
          <w:szCs w:val="22"/>
        </w:rPr>
        <w:t xml:space="preserve">Federal </w:t>
      </w:r>
      <w:r w:rsidRPr="005711D8">
        <w:rPr>
          <w:rFonts w:ascii="Calibri" w:hAnsi="Calibri" w:cs="Calibri"/>
          <w:sz w:val="22"/>
          <w:szCs w:val="22"/>
        </w:rPr>
        <w:t xml:space="preserve">nº </w:t>
      </w:r>
      <w:r>
        <w:rPr>
          <w:rFonts w:ascii="Calibri" w:hAnsi="Calibri" w:cs="Calibri"/>
          <w:sz w:val="22"/>
          <w:szCs w:val="22"/>
        </w:rPr>
        <w:t>14.133/2021</w:t>
      </w:r>
      <w:r w:rsidRPr="005711D8">
        <w:rPr>
          <w:rFonts w:ascii="Calibri" w:hAnsi="Calibri" w:cs="Calibri"/>
          <w:sz w:val="22"/>
          <w:szCs w:val="22"/>
        </w:rPr>
        <w:t>, em face da classificação das propostas apresentadas n</w:t>
      </w:r>
      <w:r>
        <w:rPr>
          <w:rFonts w:ascii="Calibri" w:hAnsi="Calibri" w:cs="Calibri"/>
          <w:sz w:val="22"/>
          <w:szCs w:val="22"/>
        </w:rPr>
        <w:t>este</w:t>
      </w:r>
      <w:r w:rsidRPr="005711D8">
        <w:rPr>
          <w:rFonts w:ascii="Calibri" w:hAnsi="Calibri" w:cs="Calibri"/>
          <w:sz w:val="22"/>
          <w:szCs w:val="22"/>
        </w:rPr>
        <w:t xml:space="preserve"> pregão eletrônico, resolve REGISTRAR OS PREÇOS das empresas com preços mais vantajosos, por </w:t>
      </w:r>
      <w:r>
        <w:rPr>
          <w:rFonts w:ascii="Calibri" w:hAnsi="Calibri" w:cs="Calibri"/>
          <w:sz w:val="22"/>
          <w:szCs w:val="22"/>
        </w:rPr>
        <w:t>lote</w:t>
      </w:r>
      <w:r w:rsidRPr="005711D8">
        <w:rPr>
          <w:rFonts w:ascii="Calibri" w:hAnsi="Calibri" w:cs="Calibri"/>
          <w:sz w:val="22"/>
          <w:szCs w:val="22"/>
        </w:rPr>
        <w:t>, sujeitando-se as partes ao edital de</w:t>
      </w:r>
      <w:r>
        <w:rPr>
          <w:rFonts w:ascii="Calibri" w:hAnsi="Calibri" w:cs="Calibri"/>
          <w:sz w:val="22"/>
          <w:szCs w:val="22"/>
        </w:rPr>
        <w:t>ste pregão eletrônico</w:t>
      </w:r>
      <w:r w:rsidRPr="005711D8">
        <w:rPr>
          <w:rFonts w:ascii="Calibri" w:hAnsi="Calibri" w:cs="Calibri"/>
          <w:sz w:val="22"/>
          <w:szCs w:val="22"/>
        </w:rPr>
        <w:t xml:space="preserve">, as determinações da Lei Federal nº </w:t>
      </w:r>
      <w:r>
        <w:rPr>
          <w:rFonts w:ascii="Calibri" w:hAnsi="Calibri" w:cs="Calibri"/>
          <w:sz w:val="22"/>
          <w:szCs w:val="22"/>
        </w:rPr>
        <w:t>14.133/2021</w:t>
      </w:r>
      <w:r w:rsidRPr="005711D8">
        <w:rPr>
          <w:rFonts w:ascii="Calibri" w:hAnsi="Calibri" w:cs="Calibri"/>
          <w:sz w:val="22"/>
          <w:szCs w:val="22"/>
        </w:rPr>
        <w:t>, demais normas legais federais e estaduais vigentes e pelas cláusulas e condições que se seguem.</w:t>
      </w:r>
    </w:p>
    <w:p w14:paraId="33630C47" w14:textId="77777777" w:rsidR="00746E60" w:rsidRPr="005711D8" w:rsidRDefault="00746E60" w:rsidP="00746E60">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746E60" w:rsidRPr="005711D8" w14:paraId="48D0FAB8" w14:textId="77777777" w:rsidTr="00326F13">
        <w:trPr>
          <w:trHeight w:val="255"/>
        </w:trPr>
        <w:tc>
          <w:tcPr>
            <w:tcW w:w="1150" w:type="dxa"/>
            <w:tcBorders>
              <w:top w:val="single" w:sz="4" w:space="0" w:color="000000"/>
              <w:left w:val="single" w:sz="4" w:space="0" w:color="000000"/>
              <w:bottom w:val="single" w:sz="4" w:space="0" w:color="000000"/>
            </w:tcBorders>
            <w:vAlign w:val="center"/>
          </w:tcPr>
          <w:p w14:paraId="79DAD6DB" w14:textId="77777777" w:rsidR="00746E60" w:rsidRPr="005711D8" w:rsidRDefault="00746E60" w:rsidP="00326F13">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5B71924F" w14:textId="77777777" w:rsidR="00746E60" w:rsidRPr="005711D8" w:rsidRDefault="00746E60" w:rsidP="00326F13">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2F06B931" w14:textId="77777777" w:rsidR="00746E60" w:rsidRPr="005711D8" w:rsidRDefault="00746E60" w:rsidP="00326F13">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2FFB5422" w14:textId="77777777" w:rsidR="00746E60" w:rsidRPr="005711D8" w:rsidRDefault="00746E60" w:rsidP="00326F13">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57D77331" w14:textId="77777777" w:rsidR="00746E60" w:rsidRPr="005711D8" w:rsidRDefault="00746E60" w:rsidP="00326F13">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7F6B0CA4" w14:textId="77777777" w:rsidR="00746E60" w:rsidRPr="005711D8" w:rsidRDefault="00746E60" w:rsidP="00326F13">
            <w:pPr>
              <w:jc w:val="center"/>
              <w:rPr>
                <w:rFonts w:ascii="Calibri" w:hAnsi="Calibri"/>
                <w:sz w:val="20"/>
              </w:rPr>
            </w:pPr>
            <w:r w:rsidRPr="005711D8">
              <w:rPr>
                <w:rFonts w:ascii="Calibri" w:hAnsi="Calibri"/>
                <w:b/>
                <w:sz w:val="20"/>
                <w:szCs w:val="20"/>
              </w:rPr>
              <w:t>VALOR UNITÁRIO</w:t>
            </w:r>
          </w:p>
        </w:tc>
      </w:tr>
      <w:tr w:rsidR="00746E60" w:rsidRPr="005711D8" w14:paraId="06643FF2" w14:textId="77777777" w:rsidTr="00326F13">
        <w:trPr>
          <w:trHeight w:val="255"/>
        </w:trPr>
        <w:tc>
          <w:tcPr>
            <w:tcW w:w="1150" w:type="dxa"/>
            <w:tcBorders>
              <w:top w:val="single" w:sz="4" w:space="0" w:color="000000"/>
              <w:left w:val="single" w:sz="4" w:space="0" w:color="000000"/>
              <w:bottom w:val="single" w:sz="4" w:space="0" w:color="000000"/>
            </w:tcBorders>
            <w:vAlign w:val="center"/>
          </w:tcPr>
          <w:p w14:paraId="142F4A86" w14:textId="77777777" w:rsidR="00746E60" w:rsidRPr="005711D8" w:rsidRDefault="00746E60" w:rsidP="00326F13">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754ABCCF" w14:textId="77777777" w:rsidR="00746E60" w:rsidRPr="005711D8" w:rsidRDefault="00746E60" w:rsidP="00326F13">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4F3A5200" w14:textId="77777777" w:rsidR="00746E60" w:rsidRPr="005711D8" w:rsidRDefault="00746E60" w:rsidP="00326F13">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B68AD22" w14:textId="77777777" w:rsidR="00746E60" w:rsidRPr="005711D8" w:rsidRDefault="00746E60" w:rsidP="00326F13">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49C6B0BE" w14:textId="77777777" w:rsidR="00746E60" w:rsidRPr="005711D8" w:rsidRDefault="00746E60" w:rsidP="00326F13">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6677361F" w14:textId="77777777" w:rsidR="00746E60" w:rsidRPr="005711D8" w:rsidRDefault="00746E60" w:rsidP="00326F13">
            <w:pPr>
              <w:snapToGrid w:val="0"/>
              <w:jc w:val="right"/>
              <w:rPr>
                <w:rFonts w:ascii="Calibri" w:eastAsia="Arial Unicode MS" w:hAnsi="Calibri"/>
                <w:sz w:val="20"/>
              </w:rPr>
            </w:pPr>
          </w:p>
        </w:tc>
      </w:tr>
      <w:tr w:rsidR="00746E60" w:rsidRPr="005711D8" w14:paraId="4A37EF72" w14:textId="77777777" w:rsidTr="00326F13">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4EF5E3FB" w14:textId="77777777" w:rsidR="00746E60" w:rsidRPr="005711D8" w:rsidRDefault="00746E60" w:rsidP="00326F13">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5EE9CB65" w14:textId="77777777" w:rsidR="00746E60" w:rsidRPr="00AE67EB" w:rsidRDefault="00746E60" w:rsidP="00746E60">
      <w:pPr>
        <w:jc w:val="both"/>
        <w:rPr>
          <w:rFonts w:ascii="Calibri" w:hAnsi="Calibri" w:cs="Calibri"/>
          <w:bCs/>
          <w:sz w:val="20"/>
          <w:szCs w:val="20"/>
        </w:rPr>
      </w:pPr>
    </w:p>
    <w:p w14:paraId="4A2CB982" w14:textId="77777777" w:rsidR="00746E60" w:rsidRPr="005711D8" w:rsidRDefault="00746E60" w:rsidP="00746E60">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30D58592"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Pr>
          <w:rFonts w:ascii="Calibri" w:hAnsi="Calibri"/>
          <w:bCs/>
          <w:szCs w:val="22"/>
        </w:rPr>
        <w:t xml:space="preserve"> (ARP)</w:t>
      </w:r>
      <w:r w:rsidRPr="005711D8">
        <w:rPr>
          <w:rFonts w:ascii="Calibri" w:hAnsi="Calibri"/>
          <w:bCs/>
          <w:szCs w:val="22"/>
        </w:rPr>
        <w:t xml:space="preserve"> o registro dos preços dos produtos especif</w:t>
      </w:r>
      <w:r>
        <w:rPr>
          <w:rFonts w:ascii="Calibri" w:hAnsi="Calibri"/>
          <w:bCs/>
          <w:szCs w:val="22"/>
        </w:rPr>
        <w:t>icados no Anexo II do Edital</w:t>
      </w:r>
      <w:r w:rsidRPr="005711D8">
        <w:rPr>
          <w:rFonts w:ascii="Calibri" w:hAnsi="Calibri"/>
          <w:bCs/>
          <w:szCs w:val="22"/>
        </w:rPr>
        <w:t>.</w:t>
      </w:r>
    </w:p>
    <w:p w14:paraId="0A72079C"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Pr>
          <w:rFonts w:ascii="Calibri" w:hAnsi="Calibri"/>
          <w:bCs/>
          <w:szCs w:val="22"/>
        </w:rPr>
        <w:t>ARP</w:t>
      </w:r>
      <w:r w:rsidRPr="005711D8">
        <w:rPr>
          <w:rFonts w:ascii="Calibri" w:hAnsi="Calibri"/>
          <w:bCs/>
          <w:szCs w:val="22"/>
        </w:rPr>
        <w:t>, aqueles descritos no Anexo I, d</w:t>
      </w:r>
      <w:r>
        <w:rPr>
          <w:rFonts w:ascii="Calibri" w:hAnsi="Calibri"/>
          <w:bCs/>
          <w:szCs w:val="22"/>
        </w:rPr>
        <w:t>este</w:t>
      </w:r>
      <w:r w:rsidRPr="005711D8">
        <w:rPr>
          <w:rFonts w:ascii="Calibri" w:hAnsi="Calibri"/>
          <w:bCs/>
          <w:szCs w:val="22"/>
        </w:rPr>
        <w:t xml:space="preserve"> Edital de pregão eletrônico.</w:t>
      </w:r>
    </w:p>
    <w:p w14:paraId="539AAFC8" w14:textId="77777777" w:rsidR="00746E60" w:rsidRPr="005711D8" w:rsidRDefault="00746E60" w:rsidP="00746E60">
      <w:pPr>
        <w:jc w:val="both"/>
        <w:rPr>
          <w:rFonts w:ascii="Calibri" w:hAnsi="Calibri"/>
          <w:sz w:val="22"/>
          <w:szCs w:val="18"/>
        </w:rPr>
      </w:pPr>
      <w:r w:rsidRPr="005711D8">
        <w:rPr>
          <w:rFonts w:ascii="Calibri" w:hAnsi="Calibri"/>
          <w:sz w:val="22"/>
          <w:szCs w:val="22"/>
        </w:rPr>
        <w:t xml:space="preserve">§ </w:t>
      </w:r>
      <w:r>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705669C3" w14:textId="77777777" w:rsidR="00746E60" w:rsidRPr="005711D8" w:rsidRDefault="00746E60" w:rsidP="00746E60">
      <w:pPr>
        <w:pStyle w:val="EspSubTitulo1Char"/>
        <w:tabs>
          <w:tab w:val="left" w:pos="1134"/>
        </w:tabs>
        <w:suppressAutoHyphens/>
        <w:spacing w:before="0" w:after="0"/>
        <w:rPr>
          <w:rFonts w:ascii="Calibri" w:hAnsi="Calibri"/>
          <w:bCs/>
          <w:szCs w:val="22"/>
        </w:rPr>
      </w:pPr>
    </w:p>
    <w:p w14:paraId="3E246370"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507946F" w14:textId="56D90DBC" w:rsidR="00746E60"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Pr="00352F71">
        <w:rPr>
          <w:rFonts w:ascii="Calibri" w:hAnsi="Calibri" w:cs="Calibri"/>
        </w:rPr>
        <w:t>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r>
        <w:rPr>
          <w:rFonts w:ascii="Calibri" w:hAnsi="Calibri"/>
          <w:bCs/>
          <w:szCs w:val="22"/>
        </w:rPr>
        <w:t>.</w:t>
      </w:r>
    </w:p>
    <w:p w14:paraId="5FF0BE89" w14:textId="7EA7CA99" w:rsidR="00746E60" w:rsidRPr="005711D8" w:rsidRDefault="00746E60" w:rsidP="00746E60">
      <w:pPr>
        <w:pStyle w:val="EspSubTitulo1Char"/>
        <w:tabs>
          <w:tab w:val="left" w:pos="1134"/>
        </w:tabs>
        <w:suppressAutoHyphens/>
        <w:spacing w:before="0" w:after="0"/>
        <w:rPr>
          <w:rFonts w:ascii="Calibri" w:hAnsi="Calibri"/>
          <w:bCs/>
          <w:szCs w:val="22"/>
        </w:rPr>
      </w:pPr>
      <w:r w:rsidRPr="00746E60">
        <w:rPr>
          <w:rFonts w:ascii="Calibri" w:hAnsi="Calibri"/>
          <w:bCs/>
          <w:szCs w:val="22"/>
        </w:rPr>
        <w:t>O prazo de vigência da ARP poderá ser prorrogado por igual período, com a comprovação da vantajosidade dos preços.</w:t>
      </w:r>
    </w:p>
    <w:p w14:paraId="5ED62A82" w14:textId="77777777" w:rsidR="00746E60" w:rsidRPr="005711D8" w:rsidRDefault="00746E60" w:rsidP="00746E60">
      <w:pPr>
        <w:tabs>
          <w:tab w:val="left" w:pos="1134"/>
        </w:tabs>
        <w:jc w:val="both"/>
        <w:rPr>
          <w:rFonts w:ascii="Calibri" w:hAnsi="Calibri"/>
          <w:b/>
          <w:sz w:val="22"/>
          <w:szCs w:val="22"/>
        </w:rPr>
      </w:pPr>
    </w:p>
    <w:p w14:paraId="5929A24E"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2D446573" w14:textId="77777777" w:rsidR="00746E60" w:rsidRPr="005711D8" w:rsidRDefault="00746E60" w:rsidP="00746E60">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Pr>
          <w:rFonts w:ascii="Calibri" w:hAnsi="Calibri"/>
          <w:bCs/>
          <w:szCs w:val="22"/>
        </w:rPr>
        <w:t>este</w:t>
      </w:r>
      <w:r w:rsidRPr="005711D8">
        <w:rPr>
          <w:rFonts w:ascii="Calibri" w:hAnsi="Calibri"/>
          <w:bCs/>
          <w:szCs w:val="22"/>
        </w:rPr>
        <w:t xml:space="preserve"> pregão eletrônico.</w:t>
      </w:r>
    </w:p>
    <w:p w14:paraId="33F4C1D2" w14:textId="77777777" w:rsidR="00746E60" w:rsidRPr="005711D8" w:rsidRDefault="00746E60" w:rsidP="00746E60">
      <w:pPr>
        <w:tabs>
          <w:tab w:val="left" w:pos="1134"/>
        </w:tabs>
        <w:jc w:val="both"/>
        <w:rPr>
          <w:rFonts w:ascii="Calibri" w:hAnsi="Calibri"/>
          <w:b/>
          <w:sz w:val="22"/>
          <w:szCs w:val="22"/>
        </w:rPr>
      </w:pPr>
    </w:p>
    <w:p w14:paraId="4FBC7559" w14:textId="77777777" w:rsidR="00746E60" w:rsidRPr="005711D8" w:rsidRDefault="00746E60" w:rsidP="00746E60">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0BEEABEE" w14:textId="77777777" w:rsidR="00746E60" w:rsidRPr="005711D8" w:rsidRDefault="00746E60" w:rsidP="00746E60">
      <w:pPr>
        <w:tabs>
          <w:tab w:val="left" w:pos="1134"/>
          <w:tab w:val="left" w:pos="4253"/>
        </w:tabs>
        <w:jc w:val="both"/>
        <w:rPr>
          <w:rFonts w:ascii="Calibri" w:hAnsi="Calibri"/>
          <w:bCs/>
          <w:sz w:val="22"/>
          <w:szCs w:val="22"/>
        </w:rPr>
      </w:pPr>
    </w:p>
    <w:p w14:paraId="5E467FB5" w14:textId="77777777" w:rsidR="00746E60" w:rsidRPr="005711D8" w:rsidRDefault="00746E60" w:rsidP="00746E60">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Pr>
          <w:rFonts w:ascii="Calibri" w:hAnsi="Calibri"/>
          <w:b/>
          <w:sz w:val="22"/>
          <w:szCs w:val="22"/>
        </w:rPr>
        <w:t>QUINTA</w:t>
      </w:r>
      <w:r w:rsidRPr="005711D8">
        <w:rPr>
          <w:rFonts w:ascii="Calibri" w:hAnsi="Calibri"/>
          <w:b/>
          <w:sz w:val="22"/>
          <w:szCs w:val="22"/>
        </w:rPr>
        <w:t xml:space="preserve"> – Do Foro</w:t>
      </w:r>
    </w:p>
    <w:p w14:paraId="519E3013"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CA72344" w14:textId="77777777" w:rsidR="00746E60" w:rsidRPr="005711D8" w:rsidRDefault="00746E60" w:rsidP="00746E60">
      <w:pPr>
        <w:pStyle w:val="Contedodoquadro"/>
        <w:tabs>
          <w:tab w:val="clear" w:pos="1152"/>
          <w:tab w:val="left" w:pos="1134"/>
        </w:tabs>
        <w:rPr>
          <w:rFonts w:ascii="Calibri" w:hAnsi="Calibri"/>
          <w:bCs/>
          <w:sz w:val="22"/>
          <w:szCs w:val="22"/>
        </w:rPr>
      </w:pPr>
    </w:p>
    <w:p w14:paraId="7300C3CA" w14:textId="77777777" w:rsidR="00746E60" w:rsidRDefault="004B71FE" w:rsidP="00746E60">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18291A2139C7467F9D6B56F712C7C34F"/>
          </w:placeholder>
          <w:showingPlcHd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46E60" w:rsidRPr="001C2CD0">
            <w:rPr>
              <w:rStyle w:val="TextodoEspaoReservado"/>
            </w:rPr>
            <w:t>Escolher um item.</w:t>
          </w:r>
        </w:sdtContent>
      </w:sdt>
      <w:r w:rsidR="00746E60" w:rsidRPr="005711D8">
        <w:rPr>
          <w:rFonts w:ascii="Calibri" w:hAnsi="Calibri" w:cs="Calibri"/>
          <w:sz w:val="22"/>
        </w:rPr>
        <w:t xml:space="preserve">, </w:t>
      </w:r>
    </w:p>
    <w:p w14:paraId="7F63FF49" w14:textId="77777777" w:rsidR="00746E60" w:rsidRDefault="00746E60" w:rsidP="00746E60">
      <w:pPr>
        <w:ind w:right="27"/>
        <w:jc w:val="center"/>
        <w:rPr>
          <w:rFonts w:ascii="Calibri" w:hAnsi="Calibri" w:cs="Calibri"/>
          <w:i/>
          <w:iCs/>
          <w:sz w:val="22"/>
        </w:rPr>
      </w:pPr>
    </w:p>
    <w:p w14:paraId="3A458ABB" w14:textId="77777777" w:rsidR="00746E60" w:rsidRDefault="00746E60" w:rsidP="00746E60">
      <w:pPr>
        <w:ind w:right="27"/>
        <w:jc w:val="center"/>
        <w:rPr>
          <w:rFonts w:ascii="Calibri" w:hAnsi="Calibri" w:cs="Calibri"/>
          <w:i/>
          <w:iCs/>
          <w:sz w:val="22"/>
        </w:rPr>
        <w:sectPr w:rsidR="00746E60" w:rsidSect="00746E60">
          <w:headerReference w:type="default" r:id="rId16"/>
          <w:footerReference w:type="default" r:id="rId17"/>
          <w:type w:val="continuous"/>
          <w:pgSz w:w="11907" w:h="16840" w:code="9"/>
          <w:pgMar w:top="851" w:right="708" w:bottom="794" w:left="1134" w:header="567" w:footer="567" w:gutter="0"/>
          <w:cols w:space="720"/>
        </w:sectPr>
      </w:pPr>
    </w:p>
    <w:p w14:paraId="18E8017A"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78D5B1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24ED77C6" w14:textId="77777777" w:rsidR="00746E60" w:rsidRPr="005711D8" w:rsidRDefault="00746E60" w:rsidP="00746E60">
      <w:pPr>
        <w:jc w:val="center"/>
        <w:rPr>
          <w:rFonts w:ascii="Calibri" w:hAnsi="Calibri" w:cs="Calibri"/>
          <w:sz w:val="22"/>
        </w:rPr>
      </w:pPr>
      <w:r w:rsidRPr="005711D8">
        <w:rPr>
          <w:rFonts w:ascii="Calibri" w:hAnsi="Calibri" w:cs="Calibri"/>
        </w:rPr>
        <w:t>Fundação Universidade do Estado de Santa Catarina</w:t>
      </w:r>
    </w:p>
    <w:p w14:paraId="4518B3A8" w14:textId="77777777" w:rsidR="00746E60" w:rsidRPr="005711D8" w:rsidRDefault="00746E60" w:rsidP="00746E60">
      <w:pPr>
        <w:jc w:val="center"/>
        <w:rPr>
          <w:rFonts w:ascii="Calibri" w:hAnsi="Calibri" w:cs="Calibri"/>
          <w:sz w:val="22"/>
        </w:rPr>
      </w:pPr>
    </w:p>
    <w:p w14:paraId="5FB10DDE"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66DF5A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Contratada 1</w:t>
      </w:r>
    </w:p>
    <w:p w14:paraId="637713F6" w14:textId="77777777" w:rsidR="00746E60" w:rsidRPr="005711D8" w:rsidRDefault="00746E60" w:rsidP="00746E60">
      <w:pPr>
        <w:ind w:right="27"/>
        <w:jc w:val="center"/>
        <w:rPr>
          <w:rFonts w:ascii="Calibri" w:hAnsi="Calibri" w:cs="Calibri"/>
          <w:sz w:val="22"/>
          <w:szCs w:val="22"/>
        </w:rPr>
      </w:pPr>
    </w:p>
    <w:p w14:paraId="6A45B8F4" w14:textId="77777777" w:rsidR="00746E60" w:rsidRDefault="00746E60" w:rsidP="00746E60">
      <w:pPr>
        <w:ind w:right="27"/>
        <w:jc w:val="center"/>
        <w:rPr>
          <w:rFonts w:ascii="Calibri" w:hAnsi="Calibri" w:cs="Calibri"/>
          <w:i/>
          <w:iCs/>
          <w:sz w:val="22"/>
        </w:rPr>
      </w:pPr>
    </w:p>
    <w:p w14:paraId="0FD55AC2"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7079075"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483D9306" w14:textId="77777777" w:rsidR="00746E60" w:rsidRDefault="00746E60" w:rsidP="00746E60">
      <w:pPr>
        <w:rPr>
          <w:rFonts w:ascii="Calibri" w:hAnsi="Calibri" w:cs="Calibri"/>
          <w:sz w:val="22"/>
        </w:rPr>
        <w:sectPr w:rsidR="00746E60" w:rsidSect="00AE67EB">
          <w:type w:val="continuous"/>
          <w:pgSz w:w="11907" w:h="16840" w:code="9"/>
          <w:pgMar w:top="851" w:right="708" w:bottom="794" w:left="1134" w:header="567" w:footer="567" w:gutter="0"/>
          <w:cols w:num="3" w:space="720"/>
        </w:sectPr>
      </w:pPr>
    </w:p>
    <w:p w14:paraId="7D3E21B2" w14:textId="77777777" w:rsidR="00746E60" w:rsidRPr="005711D8" w:rsidRDefault="00746E60" w:rsidP="00746E60">
      <w:pPr>
        <w:rPr>
          <w:rFonts w:ascii="Calibri" w:hAnsi="Calibri" w:cs="Calibri"/>
          <w:sz w:val="22"/>
        </w:rPr>
      </w:pPr>
    </w:p>
    <w:p w14:paraId="2294FD74" w14:textId="77997936" w:rsidR="00F81BF6" w:rsidRPr="005D7E95" w:rsidRDefault="00F81BF6" w:rsidP="00D24E5C">
      <w:pPr>
        <w:pageBreakBefore/>
        <w:jc w:val="center"/>
        <w:rPr>
          <w:rFonts w:ascii="Calibri" w:hAnsi="Calibri" w:cs="Calibri"/>
          <w:b/>
        </w:rPr>
      </w:pPr>
      <w:r w:rsidRPr="005D7E95">
        <w:rPr>
          <w:rFonts w:ascii="Calibri" w:hAnsi="Calibri" w:cs="Calibri"/>
          <w:b/>
        </w:rPr>
        <w:lastRenderedPageBreak/>
        <w:t xml:space="preserve">ANEXO </w:t>
      </w:r>
      <w:r w:rsidR="00567C5D" w:rsidRPr="005D7E95">
        <w:rPr>
          <w:rFonts w:ascii="Calibri" w:hAnsi="Calibri" w:cs="Calibri"/>
          <w:b/>
        </w:rPr>
        <w:t>V</w:t>
      </w:r>
    </w:p>
    <w:p w14:paraId="48CC0343" w14:textId="33B1E4DA" w:rsidR="00F81BF6" w:rsidRPr="005D7E95" w:rsidRDefault="00F81BF6" w:rsidP="00F81BF6">
      <w:pPr>
        <w:pStyle w:val="Ttulo"/>
        <w:rPr>
          <w:rFonts w:ascii="Calibri" w:hAnsi="Calibri"/>
          <w:sz w:val="24"/>
          <w14:shadow w14:blurRad="0" w14:dist="0" w14:dir="0" w14:sx="0" w14:sy="0" w14:kx="0" w14:ky="0" w14:algn="none">
            <w14:srgbClr w14:val="000000"/>
          </w14:shadow>
        </w:rPr>
      </w:pPr>
      <w:r w:rsidRPr="005D7E95">
        <w:rPr>
          <w:rFonts w:ascii="Calibri" w:hAnsi="Calibri"/>
          <w:sz w:val="24"/>
          <w14:shadow w14:blurRad="0" w14:dist="0" w14:dir="0" w14:sx="0" w14:sy="0" w14:kx="0" w14:ky="0" w14:algn="none">
            <w14:srgbClr w14:val="000000"/>
          </w14:shadow>
        </w:rPr>
        <w:t xml:space="preserve">PREGÃO ELETRÔNICO nº </w:t>
      </w:r>
      <w:r w:rsidR="005D7E95" w:rsidRPr="005D7E95">
        <w:rPr>
          <w:rFonts w:ascii="Calibri" w:hAnsi="Calibri"/>
          <w:sz w:val="24"/>
          <w14:shadow w14:blurRad="0" w14:dist="0" w14:dir="0" w14:sx="0" w14:sy="0" w14:kx="0" w14:ky="0" w14:algn="none">
            <w14:srgbClr w14:val="000000"/>
          </w14:shadow>
        </w:rPr>
        <w:t>1734</w:t>
      </w:r>
      <w:r w:rsidR="00F2392A" w:rsidRPr="005D7E95">
        <w:rPr>
          <w:rFonts w:ascii="Calibri" w:hAnsi="Calibri"/>
          <w:sz w:val="24"/>
          <w14:shadow w14:blurRad="0" w14:dist="0" w14:dir="0" w14:sx="0" w14:sy="0" w14:kx="0" w14:ky="0" w14:algn="none">
            <w14:srgbClr w14:val="000000"/>
          </w14:shadow>
        </w:rPr>
        <w:t>/20</w:t>
      </w:r>
      <w:r w:rsidR="00095A81" w:rsidRPr="005D7E95">
        <w:rPr>
          <w:rFonts w:ascii="Calibri" w:hAnsi="Calibri"/>
          <w:sz w:val="24"/>
          <w14:shadow w14:blurRad="0" w14:dist="0" w14:dir="0" w14:sx="0" w14:sy="0" w14:kx="0" w14:ky="0" w14:algn="none">
            <w14:srgbClr w14:val="000000"/>
          </w14:shadow>
        </w:rPr>
        <w:t>2</w:t>
      </w:r>
      <w:r w:rsidR="007C5F90" w:rsidRPr="005D7E95">
        <w:rPr>
          <w:rFonts w:ascii="Calibri" w:hAnsi="Calibri"/>
          <w:sz w:val="24"/>
          <w14:shadow w14:blurRad="0" w14:dist="0" w14:dir="0" w14:sx="0" w14:sy="0" w14:kx="0" w14:ky="0" w14:algn="none">
            <w14:srgbClr w14:val="000000"/>
          </w14:shadow>
        </w:rPr>
        <w:t>3</w:t>
      </w:r>
    </w:p>
    <w:p w14:paraId="55A5FD0D" w14:textId="77777777" w:rsidR="00F81BF6" w:rsidRDefault="00F81BF6" w:rsidP="00C1105C">
      <w:pPr>
        <w:pStyle w:val="Recuodecorpodetexto2"/>
        <w:spacing w:after="0" w:line="240" w:lineRule="auto"/>
        <w:ind w:left="3827"/>
        <w:jc w:val="both"/>
        <w:rPr>
          <w:rFonts w:ascii="Calibri" w:hAnsi="Calibri"/>
          <w:b/>
        </w:rPr>
      </w:pPr>
      <w:r w:rsidRPr="005D7E95">
        <w:rPr>
          <w:rFonts w:ascii="Calibri" w:hAnsi="Calibri"/>
          <w:b/>
        </w:rPr>
        <w:t>MINUTA DE CONTRATO</w:t>
      </w:r>
    </w:p>
    <w:p w14:paraId="5BE9C226" w14:textId="77777777" w:rsidR="00C1105C" w:rsidRPr="00596825" w:rsidRDefault="00C1105C" w:rsidP="00C1105C">
      <w:pPr>
        <w:pStyle w:val="Recuodecorpodetexto2"/>
        <w:spacing w:after="0" w:line="240" w:lineRule="auto"/>
        <w:ind w:left="3827"/>
        <w:jc w:val="both"/>
        <w:rPr>
          <w:rFonts w:ascii="Calibri" w:hAnsi="Calibri"/>
          <w:b/>
        </w:rPr>
      </w:pPr>
    </w:p>
    <w:p w14:paraId="31CA1142" w14:textId="09837D80" w:rsidR="00F81BF6" w:rsidRPr="009B21AF" w:rsidRDefault="005D7E95" w:rsidP="00F81BF6">
      <w:pPr>
        <w:pStyle w:val="Recuodecorpodetexto2"/>
        <w:spacing w:line="240" w:lineRule="auto"/>
        <w:ind w:left="3827"/>
        <w:jc w:val="both"/>
        <w:rPr>
          <w:rFonts w:ascii="Calibri" w:hAnsi="Calibri"/>
          <w:bCs/>
          <w:sz w:val="22"/>
          <w:szCs w:val="22"/>
        </w:rPr>
      </w:pPr>
      <w:r w:rsidRPr="005D7E95">
        <w:rPr>
          <w:rFonts w:ascii="Calibri" w:hAnsi="Calibri" w:cs="Calibri"/>
          <w:b/>
        </w:rPr>
        <w:t>AQUISIÇÃO DE MATERIAIS E EQUIPAMENTOS DE ÁUDIO, VÍDEO E FOTO PARA A UDESC</w:t>
      </w:r>
      <w:r w:rsidRPr="009B21AF">
        <w:rPr>
          <w:rFonts w:ascii="Calibri" w:hAnsi="Calibri"/>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3004E892" w14:textId="77777777" w:rsidR="00F81BF6" w:rsidRPr="00D24E5C" w:rsidRDefault="00F81BF6" w:rsidP="00F81BF6">
      <w:pPr>
        <w:jc w:val="both"/>
        <w:rPr>
          <w:rFonts w:ascii="Calibri" w:hAnsi="Calibri"/>
          <w:bCs/>
          <w:sz w:val="22"/>
          <w:szCs w:val="22"/>
        </w:rPr>
      </w:pPr>
    </w:p>
    <w:p w14:paraId="475AE97A" w14:textId="0E22688A"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Benvenuta, 2007, Itacorubi,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 xml:space="preserve">regido pela </w:t>
      </w:r>
      <w:r w:rsidR="00B034D3" w:rsidRPr="00B034D3">
        <w:rPr>
          <w:rFonts w:ascii="Calibri" w:hAnsi="Calibri" w:cs="Calibri"/>
          <w:sz w:val="22"/>
          <w:szCs w:val="22"/>
        </w:rPr>
        <w:t>Lei Federal nº 14.133, de 01 de abril de 2021</w:t>
      </w:r>
      <w:r w:rsidR="00F81BF6" w:rsidRPr="009B21AF">
        <w:rPr>
          <w:rFonts w:ascii="Calibri" w:hAnsi="Calibri" w:cs="Calibri"/>
          <w:sz w:val="22"/>
          <w:szCs w:val="22"/>
        </w:rPr>
        <w:t>, demais normas legais federais e estaduais vigentes</w:t>
      </w:r>
      <w:r w:rsidR="00F81BF6" w:rsidRPr="009B21AF">
        <w:rPr>
          <w:rFonts w:ascii="Calibri" w:hAnsi="Calibri" w:cs="Calibri"/>
          <w:bCs/>
          <w:sz w:val="22"/>
          <w:szCs w:val="22"/>
        </w:rPr>
        <w:t xml:space="preserve"> e pelas seguintes cláusulas e condições:</w:t>
      </w:r>
    </w:p>
    <w:p w14:paraId="05BBCF41" w14:textId="77777777" w:rsidR="00F81BF6" w:rsidRPr="009B21AF" w:rsidRDefault="00F81BF6" w:rsidP="00F81BF6">
      <w:pPr>
        <w:jc w:val="both"/>
        <w:rPr>
          <w:rFonts w:ascii="Calibri" w:hAnsi="Calibri" w:cs="Calibri"/>
          <w:bCs/>
          <w:sz w:val="22"/>
          <w:szCs w:val="22"/>
        </w:rPr>
      </w:pPr>
    </w:p>
    <w:p w14:paraId="110AB39A"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6298DD41" w14:textId="1B23C224"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do presente a </w:t>
      </w:r>
      <w:r w:rsidR="005D7E95" w:rsidRPr="005D7E95">
        <w:rPr>
          <w:rFonts w:ascii="Calibri" w:hAnsi="Calibri" w:cs="Calibri"/>
          <w:b/>
          <w:color w:val="auto"/>
        </w:rPr>
        <w:t>AQUISIÇÃO DE MATERIAIS E EQUIPAMENTOS DE ÁUDIO, VÍDEO E FOTO PARA A UDESC</w:t>
      </w:r>
      <w:r w:rsidRPr="009B21AF">
        <w:rPr>
          <w:rFonts w:ascii="Calibri" w:hAnsi="Calibri" w:cs="Calibri"/>
          <w:color w:val="auto"/>
          <w:sz w:val="22"/>
          <w:szCs w:val="22"/>
        </w:rPr>
        <w:t xml:space="preserve">, de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D6CFD4D"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793E4205" w14:textId="77777777" w:rsidR="00F81BF6" w:rsidRPr="009B21AF" w:rsidRDefault="00F81BF6" w:rsidP="00F81BF6">
      <w:pPr>
        <w:pStyle w:val="Esp-TextoChar"/>
        <w:spacing w:before="0" w:after="0"/>
        <w:rPr>
          <w:rFonts w:ascii="Calibri" w:hAnsi="Calibri" w:cs="Calibri"/>
          <w:b/>
          <w:bCs/>
          <w:sz w:val="22"/>
          <w:szCs w:val="22"/>
        </w:rPr>
      </w:pPr>
    </w:p>
    <w:p w14:paraId="6477ABDB"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5E08DC14"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14EFDE35"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512C6328"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141838AF"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EE4CF72"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AF7210F"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15BBEB5B"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6540D0A8"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0291ABA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971F6DD"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0A913D9B"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0434521"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2FBFB544"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6899C6F9"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6E731B71"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50F0A7D9"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3B641BF4" w14:textId="77777777" w:rsidR="00C50B66" w:rsidRPr="009B21AF" w:rsidRDefault="00C50B66" w:rsidP="00786340">
            <w:pPr>
              <w:snapToGrid w:val="0"/>
              <w:jc w:val="right"/>
              <w:rPr>
                <w:rFonts w:ascii="Calibri" w:hAnsi="Calibri" w:cs="Calibri"/>
                <w:bCs/>
                <w:sz w:val="22"/>
                <w:szCs w:val="22"/>
              </w:rPr>
            </w:pPr>
          </w:p>
        </w:tc>
      </w:tr>
    </w:tbl>
    <w:p w14:paraId="528818AB" w14:textId="71BC4FE1" w:rsidR="00F971E0" w:rsidRPr="009B21AF" w:rsidRDefault="00F971E0" w:rsidP="00F971E0">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w:t>
      </w:r>
      <w:r>
        <w:rPr>
          <w:rFonts w:ascii="Calibri" w:hAnsi="Calibri" w:cs="Calibri"/>
          <w:bCs/>
          <w:sz w:val="22"/>
          <w:szCs w:val="22"/>
        </w:rPr>
        <w:t xml:space="preserve"> e</w:t>
      </w:r>
      <w:r w:rsidRPr="009B21AF">
        <w:rPr>
          <w:rFonts w:ascii="Calibri" w:hAnsi="Calibri" w:cs="Calibri"/>
          <w:bCs/>
          <w:sz w:val="22"/>
          <w:szCs w:val="22"/>
        </w:rPr>
        <w:t xml:space="preserve"> único, durante a vigência do Contrato, e inclui todos e quaisquer ônus, quer sejam tributários, fiscais ou trabalhistas, seguros, impostos e taxas, transporte, frete e quaisquer outros encargos necessários à execução do objeto do Contrato, exceto nos casos previstos no art. </w:t>
      </w:r>
      <w:r w:rsidR="00B034D3" w:rsidRPr="00B034D3">
        <w:rPr>
          <w:rFonts w:ascii="Calibri" w:hAnsi="Calibri" w:cs="Calibri"/>
          <w:bCs/>
          <w:sz w:val="22"/>
          <w:szCs w:val="22"/>
        </w:rPr>
        <w:t>124, inciso II, letra “d” da Lei 14.133/21</w:t>
      </w:r>
      <w:r w:rsidRPr="009B21AF">
        <w:rPr>
          <w:rFonts w:ascii="Calibri" w:hAnsi="Calibri" w:cs="Calibri"/>
          <w:bCs/>
          <w:sz w:val="22"/>
          <w:szCs w:val="22"/>
        </w:rPr>
        <w:t>.</w:t>
      </w:r>
    </w:p>
    <w:p w14:paraId="4A272CB7" w14:textId="77777777" w:rsidR="00F971E0" w:rsidRPr="005D7E95" w:rsidRDefault="00F971E0" w:rsidP="00F971E0">
      <w:pPr>
        <w:jc w:val="both"/>
        <w:rPr>
          <w:rFonts w:ascii="Calibri" w:hAnsi="Calibri"/>
          <w:bCs/>
          <w:sz w:val="22"/>
          <w:szCs w:val="22"/>
        </w:rPr>
      </w:pPr>
      <w:r w:rsidRPr="00B14C12">
        <w:rPr>
          <w:rFonts w:ascii="Calibri" w:hAnsi="Calibri"/>
          <w:b/>
          <w:sz w:val="22"/>
          <w:szCs w:val="22"/>
        </w:rPr>
        <w:t>I</w:t>
      </w:r>
      <w:r>
        <w:rPr>
          <w:rFonts w:ascii="Calibri" w:hAnsi="Calibri"/>
          <w:b/>
          <w:sz w:val="22"/>
          <w:szCs w:val="22"/>
        </w:rPr>
        <w:t>II</w:t>
      </w:r>
      <w:r w:rsidRPr="00B14C12">
        <w:rPr>
          <w:rFonts w:ascii="Calibri" w:hAnsi="Calibri"/>
          <w:b/>
          <w:sz w:val="22"/>
          <w:szCs w:val="22"/>
        </w:rPr>
        <w:t xml:space="preserve"> - </w:t>
      </w:r>
      <w:r w:rsidRPr="00B14C12">
        <w:rPr>
          <w:rFonts w:ascii="Calibri" w:hAnsi="Calibri"/>
          <w:bCs/>
          <w:sz w:val="22"/>
          <w:szCs w:val="22"/>
        </w:rPr>
        <w:t xml:space="preserve">O valor do contrato poderá ser reajustado, desde que solicitado formalmente pela contratada, observado o interregno mínimo de um ano, </w:t>
      </w:r>
      <w:r w:rsidRPr="005D7E95">
        <w:rPr>
          <w:rFonts w:ascii="Calibri" w:hAnsi="Calibri"/>
          <w:bCs/>
          <w:sz w:val="22"/>
          <w:szCs w:val="22"/>
        </w:rPr>
        <w:t>contado a partir da data-limite para apresentação da proposta e da seguinte forma:</w:t>
      </w:r>
    </w:p>
    <w:p w14:paraId="5BEB4517" w14:textId="77777777" w:rsidR="00F971E0" w:rsidRPr="005D7E95" w:rsidRDefault="00F971E0" w:rsidP="00F971E0">
      <w:pPr>
        <w:ind w:firstLine="284"/>
        <w:jc w:val="both"/>
        <w:rPr>
          <w:rFonts w:ascii="Calibri" w:hAnsi="Calibri"/>
          <w:bCs/>
          <w:sz w:val="22"/>
          <w:szCs w:val="22"/>
        </w:rPr>
      </w:pPr>
      <w:r w:rsidRPr="005D7E95">
        <w:rPr>
          <w:rFonts w:ascii="Calibri" w:hAnsi="Calibri"/>
          <w:b/>
          <w:sz w:val="22"/>
          <w:szCs w:val="22"/>
        </w:rPr>
        <w:t>III-A</w:t>
      </w:r>
      <w:r w:rsidRPr="005D7E95">
        <w:rPr>
          <w:rFonts w:ascii="Calibri" w:hAnsi="Calibri"/>
          <w:bCs/>
          <w:sz w:val="22"/>
          <w:szCs w:val="22"/>
        </w:rPr>
        <w:t xml:space="preserve"> O índice de reajuste será o Índice Nacional de Preços ao Consumidor Amplo - IPCA, ou índice que vier a substituí-lo;</w:t>
      </w:r>
    </w:p>
    <w:p w14:paraId="6BC670AC" w14:textId="77777777" w:rsidR="00F971E0" w:rsidRPr="005D7E95" w:rsidRDefault="00F971E0" w:rsidP="00F971E0">
      <w:pPr>
        <w:ind w:firstLine="284"/>
        <w:jc w:val="both"/>
        <w:rPr>
          <w:rFonts w:ascii="Calibri" w:hAnsi="Calibri"/>
          <w:bCs/>
          <w:sz w:val="22"/>
          <w:szCs w:val="22"/>
        </w:rPr>
      </w:pPr>
      <w:r w:rsidRPr="005D7E95">
        <w:rPr>
          <w:rFonts w:ascii="Calibri" w:hAnsi="Calibri"/>
          <w:b/>
          <w:sz w:val="22"/>
          <w:szCs w:val="22"/>
        </w:rPr>
        <w:t>III-B</w:t>
      </w:r>
      <w:r w:rsidRPr="005D7E95">
        <w:rPr>
          <w:rFonts w:ascii="Calibri" w:hAnsi="Calibri"/>
          <w:bCs/>
          <w:sz w:val="22"/>
          <w:szCs w:val="22"/>
        </w:rPr>
        <w:t xml:space="preserve"> Será utilizado o acumulado do índice dos últimos 12 meses a contar da data-limite de apresentação da proposta;</w:t>
      </w:r>
    </w:p>
    <w:p w14:paraId="36DD7736" w14:textId="77777777" w:rsidR="00F971E0" w:rsidRPr="00B14C12" w:rsidRDefault="00F971E0" w:rsidP="00F971E0">
      <w:pPr>
        <w:ind w:firstLine="284"/>
        <w:jc w:val="both"/>
        <w:rPr>
          <w:rFonts w:ascii="Calibri" w:hAnsi="Calibri"/>
          <w:bCs/>
          <w:sz w:val="22"/>
          <w:szCs w:val="22"/>
        </w:rPr>
      </w:pPr>
      <w:r w:rsidRPr="005D7E95">
        <w:rPr>
          <w:rFonts w:ascii="Calibri" w:hAnsi="Calibri"/>
          <w:b/>
          <w:sz w:val="22"/>
          <w:szCs w:val="22"/>
        </w:rPr>
        <w:t>III-C</w:t>
      </w:r>
      <w:r w:rsidRPr="005D7E95">
        <w:rPr>
          <w:rFonts w:ascii="Calibri" w:hAnsi="Calibri"/>
          <w:bCs/>
          <w:sz w:val="22"/>
          <w:szCs w:val="22"/>
        </w:rPr>
        <w:t xml:space="preserve"> Os reajustes a que o contratado </w:t>
      </w:r>
      <w:proofErr w:type="spellStart"/>
      <w:r w:rsidRPr="005D7E95">
        <w:rPr>
          <w:rFonts w:ascii="Calibri" w:hAnsi="Calibri"/>
          <w:bCs/>
          <w:sz w:val="22"/>
          <w:szCs w:val="22"/>
        </w:rPr>
        <w:t>fizer</w:t>
      </w:r>
      <w:proofErr w:type="spellEnd"/>
      <w:r w:rsidRPr="00B14C12">
        <w:rPr>
          <w:rFonts w:ascii="Calibri" w:hAnsi="Calibri"/>
          <w:bCs/>
          <w:sz w:val="22"/>
          <w:szCs w:val="22"/>
        </w:rPr>
        <w:t xml:space="preserve"> jus e não forem solicitadas durante a vigência do contrato, serão objeto de preclusão com a assinatura da prorrogação contratual ou o encerramento do contrato.</w:t>
      </w:r>
    </w:p>
    <w:p w14:paraId="69332EDA" w14:textId="77777777" w:rsidR="00F971E0" w:rsidRDefault="00F971E0" w:rsidP="00F971E0">
      <w:pPr>
        <w:pStyle w:val="EspSubTitulo1Char"/>
        <w:suppressAutoHyphens/>
        <w:spacing w:before="0" w:after="0"/>
        <w:rPr>
          <w:rFonts w:ascii="Calibri" w:hAnsi="Calibri" w:cs="Calibri"/>
          <w:b/>
          <w:szCs w:val="22"/>
        </w:rPr>
      </w:pPr>
    </w:p>
    <w:p w14:paraId="6B995209" w14:textId="40731243" w:rsidR="00F971E0" w:rsidRPr="009B21AF" w:rsidRDefault="00F971E0" w:rsidP="00F971E0">
      <w:pPr>
        <w:pStyle w:val="EspSubTitulo1Char"/>
        <w:suppressAutoHyphens/>
        <w:spacing w:before="0" w:after="0"/>
        <w:rPr>
          <w:rFonts w:ascii="Calibri" w:hAnsi="Calibri" w:cs="Calibri"/>
          <w:bCs/>
          <w:szCs w:val="22"/>
        </w:rPr>
      </w:pPr>
      <w:r w:rsidRPr="009B21AF">
        <w:rPr>
          <w:rFonts w:ascii="Calibri" w:hAnsi="Calibri" w:cs="Calibri"/>
          <w:b/>
          <w:szCs w:val="22"/>
        </w:rPr>
        <w:t>I</w:t>
      </w:r>
      <w:r>
        <w:rPr>
          <w:rFonts w:ascii="Calibri" w:hAnsi="Calibri" w:cs="Calibri"/>
          <w:b/>
          <w:szCs w:val="22"/>
        </w:rPr>
        <w:t>V</w:t>
      </w:r>
      <w:r w:rsidRPr="009B21AF">
        <w:rPr>
          <w:rFonts w:ascii="Calibri" w:hAnsi="Calibri" w:cs="Calibri"/>
          <w:b/>
          <w:szCs w:val="22"/>
        </w:rPr>
        <w:t xml:space="preserve">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w:t>
      </w:r>
      <w:r w:rsidR="00B034D3" w:rsidRPr="00B034D3">
        <w:rPr>
          <w:rFonts w:ascii="Calibri" w:hAnsi="Calibri" w:cs="Calibri"/>
          <w:bCs/>
          <w:szCs w:val="22"/>
        </w:rPr>
        <w:t>124, inciso II, letra “d” da Lei 14.133/2021</w:t>
      </w:r>
      <w:r w:rsidRPr="009B21AF">
        <w:rPr>
          <w:rFonts w:ascii="Calibri" w:hAnsi="Calibri" w:cs="Calibri"/>
          <w:bCs/>
          <w:szCs w:val="22"/>
        </w:rPr>
        <w:t>.</w:t>
      </w:r>
    </w:p>
    <w:p w14:paraId="59B1AE28" w14:textId="77777777" w:rsidR="000E5BEF" w:rsidRPr="009B21AF" w:rsidRDefault="000E5BEF" w:rsidP="00F81BF6">
      <w:pPr>
        <w:jc w:val="both"/>
        <w:rPr>
          <w:rFonts w:ascii="Calibri" w:hAnsi="Calibri" w:cs="Calibri"/>
          <w:bCs/>
          <w:sz w:val="22"/>
          <w:szCs w:val="22"/>
        </w:rPr>
      </w:pPr>
    </w:p>
    <w:p w14:paraId="107309E1"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284EABF2"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272705"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5D7E95" w14:paraId="153A9642" w14:textId="77777777" w:rsidTr="00D439F8">
        <w:trPr>
          <w:trHeight w:val="335"/>
        </w:trPr>
        <w:tc>
          <w:tcPr>
            <w:tcW w:w="2200" w:type="dxa"/>
            <w:tcBorders>
              <w:top w:val="single" w:sz="8" w:space="0" w:color="000000"/>
              <w:left w:val="single" w:sz="8" w:space="0" w:color="000000"/>
              <w:bottom w:val="single" w:sz="8" w:space="0" w:color="000000"/>
            </w:tcBorders>
          </w:tcPr>
          <w:p w14:paraId="1210EF4B" w14:textId="77777777" w:rsidR="00F81BF6" w:rsidRPr="005D7E95" w:rsidRDefault="00F81BF6" w:rsidP="00D439F8">
            <w:pPr>
              <w:snapToGrid w:val="0"/>
              <w:jc w:val="center"/>
              <w:rPr>
                <w:rFonts w:ascii="Calibri" w:hAnsi="Calibri" w:cs="Calibri"/>
                <w:b/>
                <w:bCs/>
                <w:sz w:val="22"/>
                <w:szCs w:val="22"/>
                <w:lang w:val="pt-PT"/>
              </w:rPr>
            </w:pPr>
            <w:r w:rsidRPr="005D7E95">
              <w:rPr>
                <w:rFonts w:ascii="Calibri" w:hAnsi="Calibri" w:cs="Calibri"/>
                <w:b/>
                <w:bCs/>
                <w:sz w:val="22"/>
                <w:szCs w:val="22"/>
                <w:lang w:val="pt-PT"/>
              </w:rPr>
              <w:lastRenderedPageBreak/>
              <w:t>SUBAÇÃO</w:t>
            </w:r>
          </w:p>
        </w:tc>
        <w:tc>
          <w:tcPr>
            <w:tcW w:w="4395" w:type="dxa"/>
            <w:tcBorders>
              <w:top w:val="single" w:sz="8" w:space="0" w:color="000000"/>
              <w:left w:val="single" w:sz="8" w:space="0" w:color="000000"/>
              <w:bottom w:val="single" w:sz="8" w:space="0" w:color="000000"/>
            </w:tcBorders>
          </w:tcPr>
          <w:p w14:paraId="2EB8C91E" w14:textId="77777777" w:rsidR="00F81BF6" w:rsidRPr="005D7E95" w:rsidRDefault="00F81BF6" w:rsidP="00D439F8">
            <w:pPr>
              <w:snapToGrid w:val="0"/>
              <w:jc w:val="center"/>
              <w:rPr>
                <w:rFonts w:ascii="Calibri" w:hAnsi="Calibri" w:cs="Calibri"/>
                <w:b/>
                <w:bCs/>
                <w:sz w:val="22"/>
                <w:szCs w:val="22"/>
                <w:lang w:val="pt-PT"/>
              </w:rPr>
            </w:pPr>
            <w:r w:rsidRPr="005D7E95">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02085892" w14:textId="77777777" w:rsidR="00F81BF6" w:rsidRPr="005D7E95" w:rsidRDefault="00F81BF6" w:rsidP="00D439F8">
            <w:pPr>
              <w:snapToGrid w:val="0"/>
              <w:jc w:val="center"/>
              <w:rPr>
                <w:rFonts w:ascii="Calibri" w:hAnsi="Calibri" w:cs="Calibri"/>
                <w:b/>
                <w:bCs/>
                <w:sz w:val="22"/>
                <w:szCs w:val="22"/>
                <w:lang w:val="pt-PT"/>
              </w:rPr>
            </w:pPr>
            <w:r w:rsidRPr="005D7E95">
              <w:rPr>
                <w:rFonts w:ascii="Calibri" w:hAnsi="Calibri" w:cs="Calibri"/>
                <w:b/>
                <w:bCs/>
                <w:sz w:val="22"/>
                <w:szCs w:val="22"/>
                <w:lang w:val="pt-PT"/>
              </w:rPr>
              <w:t>ELEMENTO DE DESPESA</w:t>
            </w:r>
          </w:p>
        </w:tc>
      </w:tr>
      <w:tr w:rsidR="00F81BF6" w:rsidRPr="005D7E95" w14:paraId="52487CDE" w14:textId="77777777" w:rsidTr="00D439F8">
        <w:trPr>
          <w:trHeight w:val="177"/>
        </w:trPr>
        <w:tc>
          <w:tcPr>
            <w:tcW w:w="2200" w:type="dxa"/>
            <w:tcBorders>
              <w:top w:val="single" w:sz="8" w:space="0" w:color="000000"/>
              <w:left w:val="single" w:sz="8" w:space="0" w:color="000000"/>
              <w:bottom w:val="single" w:sz="8" w:space="0" w:color="000000"/>
            </w:tcBorders>
          </w:tcPr>
          <w:p w14:paraId="03A324D2" w14:textId="77777777" w:rsidR="00F81BF6" w:rsidRPr="005D7E95"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14:paraId="24C8314E" w14:textId="77777777" w:rsidR="00F81BF6" w:rsidRPr="005D7E95"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14:paraId="2F184CD6" w14:textId="77777777" w:rsidR="00F81BF6" w:rsidRPr="005D7E95" w:rsidRDefault="00F81BF6" w:rsidP="00D439F8">
            <w:pPr>
              <w:snapToGrid w:val="0"/>
              <w:jc w:val="center"/>
              <w:rPr>
                <w:rFonts w:ascii="Calibri" w:hAnsi="Calibri" w:cs="Calibri"/>
                <w:sz w:val="22"/>
                <w:szCs w:val="22"/>
              </w:rPr>
            </w:pPr>
          </w:p>
        </w:tc>
      </w:tr>
    </w:tbl>
    <w:p w14:paraId="41EB234B" w14:textId="77777777" w:rsidR="00F81BF6" w:rsidRPr="005D7E95" w:rsidRDefault="00F81BF6" w:rsidP="00F81BF6">
      <w:pPr>
        <w:jc w:val="both"/>
        <w:rPr>
          <w:rFonts w:ascii="Calibri" w:hAnsi="Calibri" w:cs="Calibri"/>
          <w:b/>
          <w:sz w:val="22"/>
          <w:szCs w:val="22"/>
        </w:rPr>
      </w:pPr>
      <w:r w:rsidRPr="005D7E95">
        <w:rPr>
          <w:rFonts w:ascii="Calibri" w:hAnsi="Calibri" w:cs="Calibri"/>
          <w:b/>
          <w:sz w:val="22"/>
          <w:szCs w:val="22"/>
        </w:rPr>
        <w:t>CLÁUSULA QUARTA – Do Prazo de Vigência do Contrato</w:t>
      </w:r>
    </w:p>
    <w:p w14:paraId="0F4AC476" w14:textId="1815AF46" w:rsidR="00562F8F" w:rsidRPr="005D7E95" w:rsidRDefault="00F81BF6" w:rsidP="00562F8F">
      <w:pPr>
        <w:ind w:firstLine="142"/>
        <w:jc w:val="both"/>
        <w:rPr>
          <w:rFonts w:ascii="Calibri" w:hAnsi="Calibri"/>
        </w:rPr>
      </w:pPr>
      <w:r w:rsidRPr="005D7E95">
        <w:rPr>
          <w:rFonts w:ascii="Calibri" w:hAnsi="Calibri" w:cs="Calibri"/>
          <w:b/>
          <w:bCs/>
          <w:szCs w:val="22"/>
        </w:rPr>
        <w:t>I -</w:t>
      </w:r>
      <w:r w:rsidRPr="005D7E95">
        <w:rPr>
          <w:rFonts w:ascii="Calibri" w:hAnsi="Calibri" w:cs="Calibri"/>
          <w:bCs/>
          <w:szCs w:val="22"/>
        </w:rPr>
        <w:t xml:space="preserve"> O prazo de vigência deste instrumento tem </w:t>
      </w:r>
      <w:r w:rsidR="00562F8F" w:rsidRPr="005D7E95">
        <w:rPr>
          <w:rFonts w:ascii="Calibri" w:hAnsi="Calibri" w:cs="Calibri"/>
          <w:bCs/>
          <w:szCs w:val="22"/>
        </w:rPr>
        <w:t xml:space="preserve">início </w:t>
      </w:r>
      <w:sdt>
        <w:sdtPr>
          <w:rPr>
            <w:rFonts w:asciiTheme="minorHAnsi" w:hAnsiTheme="minorHAnsi" w:cstheme="minorHAnsi"/>
          </w:rPr>
          <w:alias w:val="PRAZO"/>
          <w:tag w:val="PRAZO"/>
          <w:id w:val="-1826583724"/>
          <w:placeholder>
            <w:docPart w:val="69D7DC23BB9B41A8B585C724CA38E8DE"/>
          </w:placeholder>
          <w15:color w:val="FF6600"/>
          <w:dropDownList>
            <w:listItem w:value="Escolher um item."/>
            <w:listItem w:displayText="na data de sua assinatura até o encerramento dos créditos orçamentários do ano de sua emissão." w:value="na data de sua assinatura até o encerramento dos créditos orçamentários do ano de sua emissão."/>
            <w:listItem w:displayText="de 12 meses a contar de sua assinatura, podendo ser prorrogado na forma da Lei." w:value="de 12 meses a contar de sua assinatura, podendo ser prorrogado na forma da Lei."/>
          </w:dropDownList>
        </w:sdtPr>
        <w:sdtEndPr/>
        <w:sdtContent>
          <w:r w:rsidR="005D7E95">
            <w:rPr>
              <w:rFonts w:asciiTheme="minorHAnsi" w:hAnsiTheme="minorHAnsi" w:cstheme="minorHAnsi"/>
            </w:rPr>
            <w:t>na data de sua assinatura até o encerramento dos créditos orçamentários do ano de sua emissão.</w:t>
          </w:r>
        </w:sdtContent>
      </w:sdt>
    </w:p>
    <w:p w14:paraId="7FB27C83" w14:textId="425F9332" w:rsidR="00F81BF6" w:rsidRPr="005D7E95" w:rsidRDefault="00F81BF6" w:rsidP="00562F8F">
      <w:pPr>
        <w:ind w:firstLine="142"/>
        <w:jc w:val="both"/>
        <w:rPr>
          <w:rFonts w:ascii="Calibri" w:hAnsi="Calibri" w:cs="Calibri"/>
          <w:b/>
          <w:sz w:val="22"/>
          <w:szCs w:val="22"/>
        </w:rPr>
      </w:pPr>
    </w:p>
    <w:p w14:paraId="7D5FA4A6" w14:textId="77777777" w:rsidR="00F81BF6" w:rsidRPr="007515E5" w:rsidRDefault="00F81BF6" w:rsidP="00F81BF6">
      <w:pPr>
        <w:jc w:val="both"/>
        <w:rPr>
          <w:rFonts w:ascii="Calibri" w:hAnsi="Calibri" w:cs="Calibri"/>
          <w:b/>
          <w:sz w:val="22"/>
          <w:szCs w:val="22"/>
        </w:rPr>
      </w:pPr>
      <w:r w:rsidRPr="005D7E95">
        <w:rPr>
          <w:rFonts w:ascii="Calibri" w:hAnsi="Calibri" w:cs="Calibri"/>
          <w:b/>
          <w:sz w:val="22"/>
          <w:szCs w:val="22"/>
        </w:rPr>
        <w:t>CLÁUSULA QUINTA – Das Obrigações das Partes</w:t>
      </w:r>
    </w:p>
    <w:p w14:paraId="3AECD353" w14:textId="77777777" w:rsidR="00562F8F" w:rsidRDefault="00562F8F" w:rsidP="00562F8F">
      <w:pPr>
        <w:jc w:val="both"/>
        <w:rPr>
          <w:rFonts w:ascii="Calibri" w:hAnsi="Calibri" w:cs="Calibri"/>
          <w:bCs/>
          <w:color w:val="000000"/>
          <w:sz w:val="22"/>
          <w:szCs w:val="22"/>
        </w:rPr>
      </w:pPr>
      <w:bookmarkStart w:id="5" w:name="_Hlk92890956"/>
      <w:bookmarkStart w:id="6" w:name="_Hlk38559687"/>
      <w:r w:rsidRPr="00787F42">
        <w:rPr>
          <w:rFonts w:ascii="Calibri" w:hAnsi="Calibri" w:cs="Calibri"/>
          <w:bCs/>
          <w:color w:val="000000"/>
          <w:sz w:val="22"/>
          <w:szCs w:val="22"/>
        </w:rPr>
        <w:t>I  –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2A73F377" w14:textId="77777777"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 xml:space="preserve">II    –    A    UDESC    e    a    licitante    vencedora    se comprometem no sentido de que somente poderão </w:t>
      </w:r>
      <w:proofErr w:type="gramStart"/>
      <w:r w:rsidRPr="00787F42">
        <w:rPr>
          <w:rFonts w:ascii="Calibri" w:hAnsi="Calibri" w:cs="Calibri"/>
          <w:bCs/>
          <w:color w:val="000000"/>
          <w:sz w:val="22"/>
          <w:szCs w:val="22"/>
        </w:rPr>
        <w:t>tratar  dados</w:t>
      </w:r>
      <w:proofErr w:type="gramEnd"/>
      <w:r w:rsidRPr="00787F42">
        <w:rPr>
          <w:rFonts w:ascii="Calibri" w:hAnsi="Calibri" w:cs="Calibri"/>
          <w:bCs/>
          <w:color w:val="000000"/>
          <w:sz w:val="22"/>
          <w:szCs w:val="22"/>
        </w:rPr>
        <w:t xml:space="preserve">  pessoais  dos  usuários  dos  serviços contratados, nos limites e finalidades exclusivas do cumprimento  de  suas  obrigações  com  base  na presente    avença/instrumento    e    jamais    para qualquer outra finalidade. </w:t>
      </w:r>
    </w:p>
    <w:p w14:paraId="3D4FEDAE" w14:textId="77777777"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 xml:space="preserve">III-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3E5DF0B2" w14:textId="681CE329"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IV -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bookmarkEnd w:id="5"/>
    <w:p w14:paraId="56F9743B" w14:textId="77777777" w:rsidR="00562F8F" w:rsidRDefault="00562F8F" w:rsidP="002B3B6A">
      <w:pPr>
        <w:jc w:val="both"/>
        <w:rPr>
          <w:rFonts w:ascii="Calibri" w:hAnsi="Calibri" w:cs="Calibri"/>
          <w:bCs/>
          <w:color w:val="000000"/>
          <w:sz w:val="22"/>
          <w:szCs w:val="22"/>
        </w:rPr>
      </w:pPr>
    </w:p>
    <w:p w14:paraId="593C6645" w14:textId="1F353330" w:rsidR="004D2E80" w:rsidRPr="00DC6BAC" w:rsidRDefault="00DC6BAC"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7D2C498B"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270E4997"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6A29F581"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6BC32EC"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6"/>
    <w:p w14:paraId="5CFA7880" w14:textId="77777777" w:rsidR="004D2E80" w:rsidRPr="00C50B66" w:rsidRDefault="004D2E80" w:rsidP="00F81BF6">
      <w:pPr>
        <w:jc w:val="both"/>
        <w:rPr>
          <w:rFonts w:ascii="Calibri" w:hAnsi="Calibri" w:cs="Calibri"/>
          <w:bCs/>
          <w:sz w:val="20"/>
          <w:szCs w:val="20"/>
          <w:u w:val="single"/>
        </w:rPr>
      </w:pPr>
    </w:p>
    <w:p w14:paraId="0FEDAE81"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2C4C42D6" w14:textId="047876FF" w:rsidR="00F81BF6"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D56AC0">
        <w:rPr>
          <w:rFonts w:ascii="Calibri" w:hAnsi="Calibri" w:cs="Calibri"/>
          <w:bCs/>
          <w:color w:val="000000"/>
          <w:sz w:val="22"/>
          <w:szCs w:val="22"/>
        </w:rPr>
        <w:t>assumindo com exclusividade, os</w:t>
      </w:r>
      <w:r w:rsidR="00D56AC0" w:rsidRPr="009B21AF">
        <w:rPr>
          <w:rFonts w:ascii="Calibri" w:hAnsi="Calibri" w:cs="Calibri"/>
          <w:bCs/>
          <w:color w:val="000000"/>
          <w:sz w:val="22"/>
          <w:szCs w:val="22"/>
        </w:rPr>
        <w:t xml:space="preserve"> riscos e as despesas decorrentes da boa e perfeita execução do objeto;</w:t>
      </w:r>
    </w:p>
    <w:p w14:paraId="1C79D12E" w14:textId="2D1FA5EE"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b) </w:t>
      </w:r>
      <w:r w:rsidRPr="008F6971">
        <w:rPr>
          <w:rFonts w:ascii="Calibri" w:hAnsi="Calibri" w:cs="Calibri"/>
          <w:bCs/>
          <w:color w:val="000000"/>
          <w:sz w:val="22"/>
          <w:szCs w:val="22"/>
        </w:rPr>
        <w:t>Atender às determinações regulares emitidas pelo fiscal do contrato ou autoridade superior (art. 137,</w:t>
      </w:r>
      <w:r>
        <w:rPr>
          <w:rFonts w:ascii="Calibri" w:hAnsi="Calibri" w:cs="Calibri"/>
          <w:bCs/>
          <w:color w:val="000000"/>
          <w:sz w:val="22"/>
          <w:szCs w:val="22"/>
        </w:rPr>
        <w:t xml:space="preserve"> </w:t>
      </w:r>
      <w:r w:rsidRPr="008F6971">
        <w:rPr>
          <w:rFonts w:ascii="Calibri" w:hAnsi="Calibri" w:cs="Calibri"/>
          <w:bCs/>
          <w:color w:val="000000"/>
          <w:sz w:val="22"/>
          <w:szCs w:val="22"/>
        </w:rPr>
        <w:t>II);</w:t>
      </w:r>
    </w:p>
    <w:p w14:paraId="322D735A" w14:textId="34A07E3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c) </w:t>
      </w:r>
      <w:r w:rsidRPr="008F6971">
        <w:rPr>
          <w:rFonts w:ascii="Calibri" w:hAnsi="Calibri" w:cs="Calibri"/>
          <w:bCs/>
          <w:color w:val="000000"/>
          <w:sz w:val="22"/>
          <w:szCs w:val="22"/>
        </w:rPr>
        <w:t>Responsabilizar-se pelos vícios e danos decorrentes da execução do objeto, de acordo com o Código</w:t>
      </w:r>
      <w:r>
        <w:rPr>
          <w:rFonts w:ascii="Calibri" w:hAnsi="Calibri" w:cs="Calibri"/>
          <w:bCs/>
          <w:color w:val="000000"/>
          <w:sz w:val="22"/>
          <w:szCs w:val="22"/>
        </w:rPr>
        <w:t xml:space="preserve"> </w:t>
      </w:r>
      <w:r w:rsidRPr="008F6971">
        <w:rPr>
          <w:rFonts w:ascii="Calibri" w:hAnsi="Calibri" w:cs="Calibri"/>
          <w:bCs/>
          <w:color w:val="000000"/>
          <w:sz w:val="22"/>
          <w:szCs w:val="22"/>
        </w:rPr>
        <w:t>de Defesa do Consumidor (Lei nº 8.078, de 1990), bem como por todo e qualquer dano causado à</w:t>
      </w:r>
      <w:r>
        <w:rPr>
          <w:rFonts w:ascii="Calibri" w:hAnsi="Calibri" w:cs="Calibri"/>
          <w:bCs/>
          <w:color w:val="000000"/>
          <w:sz w:val="22"/>
          <w:szCs w:val="22"/>
        </w:rPr>
        <w:t xml:space="preserve"> </w:t>
      </w:r>
      <w:r w:rsidRPr="008F6971">
        <w:rPr>
          <w:rFonts w:ascii="Calibri" w:hAnsi="Calibri" w:cs="Calibri"/>
          <w:bCs/>
          <w:color w:val="000000"/>
          <w:sz w:val="22"/>
          <w:szCs w:val="22"/>
        </w:rPr>
        <w:t>Administração ou terceiros, não reduzindo essa responsabilidade a fiscalização ou o acompanhamento da</w:t>
      </w:r>
      <w:r>
        <w:rPr>
          <w:rFonts w:ascii="Calibri" w:hAnsi="Calibri" w:cs="Calibri"/>
          <w:bCs/>
          <w:color w:val="000000"/>
          <w:sz w:val="22"/>
          <w:szCs w:val="22"/>
        </w:rPr>
        <w:t xml:space="preserve"> </w:t>
      </w:r>
      <w:r w:rsidRPr="008F6971">
        <w:rPr>
          <w:rFonts w:ascii="Calibri" w:hAnsi="Calibri" w:cs="Calibri"/>
          <w:bCs/>
          <w:color w:val="000000"/>
          <w:sz w:val="22"/>
          <w:szCs w:val="22"/>
        </w:rPr>
        <w:t>execução contratual pelo Contratante, que ficará autorizado a descontar dos pagamentos devidos ou da</w:t>
      </w:r>
      <w:r>
        <w:rPr>
          <w:rFonts w:ascii="Calibri" w:hAnsi="Calibri" w:cs="Calibri"/>
          <w:bCs/>
          <w:color w:val="000000"/>
          <w:sz w:val="22"/>
          <w:szCs w:val="22"/>
        </w:rPr>
        <w:t xml:space="preserve"> </w:t>
      </w:r>
      <w:r w:rsidRPr="008F6971">
        <w:rPr>
          <w:rFonts w:ascii="Calibri" w:hAnsi="Calibri" w:cs="Calibri"/>
          <w:bCs/>
          <w:color w:val="000000"/>
          <w:sz w:val="22"/>
          <w:szCs w:val="22"/>
        </w:rPr>
        <w:t>garantia, caso exigida no edital, o valor correspondente aos danos sofridos</w:t>
      </w:r>
      <w:r>
        <w:rPr>
          <w:rFonts w:ascii="Calibri" w:hAnsi="Calibri" w:cs="Calibri"/>
          <w:bCs/>
          <w:color w:val="000000"/>
          <w:sz w:val="22"/>
          <w:szCs w:val="22"/>
        </w:rPr>
        <w:t>;</w:t>
      </w:r>
    </w:p>
    <w:p w14:paraId="126E2DF4" w14:textId="5F365A74"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d) </w:t>
      </w:r>
      <w:r w:rsidRPr="008F6971">
        <w:rPr>
          <w:rFonts w:ascii="Calibri" w:hAnsi="Calibri" w:cs="Calibri"/>
          <w:bCs/>
          <w:color w:val="000000"/>
          <w:sz w:val="22"/>
          <w:szCs w:val="22"/>
        </w:rPr>
        <w:t>Conduzir os trabalhos com estrita observância às normas da legislação pertinente, cumprindo as</w:t>
      </w:r>
      <w:r>
        <w:rPr>
          <w:rFonts w:ascii="Calibri" w:hAnsi="Calibri" w:cs="Calibri"/>
          <w:bCs/>
          <w:color w:val="000000"/>
          <w:sz w:val="22"/>
          <w:szCs w:val="22"/>
        </w:rPr>
        <w:t xml:space="preserve"> </w:t>
      </w:r>
      <w:r w:rsidRPr="008F6971">
        <w:rPr>
          <w:rFonts w:ascii="Calibri" w:hAnsi="Calibri" w:cs="Calibri"/>
          <w:bCs/>
          <w:color w:val="000000"/>
          <w:sz w:val="22"/>
          <w:szCs w:val="22"/>
        </w:rPr>
        <w:t>determinações dos Poderes Públicos, mantendo sempre limpo o local dos serviços e nas melhores condições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higiene e disciplina.</w:t>
      </w:r>
    </w:p>
    <w:p w14:paraId="2A57087F" w14:textId="77777777"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e) </w:t>
      </w:r>
      <w:r w:rsidRPr="008F6971">
        <w:rPr>
          <w:rFonts w:ascii="Calibri" w:hAnsi="Calibri" w:cs="Calibri"/>
          <w:bCs/>
          <w:color w:val="000000"/>
          <w:sz w:val="22"/>
          <w:szCs w:val="22"/>
        </w:rPr>
        <w:t>Submeter previamente, por escrito, ao Contratante, para análise e aprovação, quaisquer mudanças</w:t>
      </w:r>
      <w:r>
        <w:rPr>
          <w:rFonts w:ascii="Calibri" w:hAnsi="Calibri" w:cs="Calibri"/>
          <w:bCs/>
          <w:color w:val="000000"/>
          <w:sz w:val="22"/>
          <w:szCs w:val="22"/>
        </w:rPr>
        <w:t xml:space="preserve"> </w:t>
      </w:r>
      <w:r w:rsidRPr="008F6971">
        <w:rPr>
          <w:rFonts w:ascii="Calibri" w:hAnsi="Calibri" w:cs="Calibri"/>
          <w:bCs/>
          <w:color w:val="000000"/>
          <w:sz w:val="22"/>
          <w:szCs w:val="22"/>
        </w:rPr>
        <w:t>nos métodos executivos que fujam às especificações do memorial descritivo ou instrumento congênere.</w:t>
      </w:r>
      <w:r>
        <w:rPr>
          <w:rFonts w:ascii="Calibri" w:hAnsi="Calibri" w:cs="Calibri"/>
          <w:bCs/>
          <w:color w:val="000000"/>
          <w:sz w:val="22"/>
          <w:szCs w:val="22"/>
        </w:rPr>
        <w:t xml:space="preserve"> </w:t>
      </w:r>
    </w:p>
    <w:p w14:paraId="7C5BB1E8" w14:textId="71F0CC4B"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lastRenderedPageBreak/>
        <w:t xml:space="preserve">f) </w:t>
      </w:r>
      <w:r w:rsidRPr="008F6971">
        <w:rPr>
          <w:rFonts w:ascii="Calibri" w:hAnsi="Calibri" w:cs="Calibri"/>
          <w:bCs/>
          <w:color w:val="000000"/>
          <w:sz w:val="22"/>
          <w:szCs w:val="22"/>
        </w:rPr>
        <w:t>Não permitir a utilização de qualquer trabalho do menor de dezesseis anos, exceto na condição de</w:t>
      </w:r>
      <w:r>
        <w:rPr>
          <w:rFonts w:ascii="Calibri" w:hAnsi="Calibri" w:cs="Calibri"/>
          <w:bCs/>
          <w:color w:val="000000"/>
          <w:sz w:val="22"/>
          <w:szCs w:val="22"/>
        </w:rPr>
        <w:t xml:space="preserve"> </w:t>
      </w:r>
      <w:r w:rsidRPr="008F6971">
        <w:rPr>
          <w:rFonts w:ascii="Calibri" w:hAnsi="Calibri" w:cs="Calibri"/>
          <w:bCs/>
          <w:color w:val="000000"/>
          <w:sz w:val="22"/>
          <w:szCs w:val="22"/>
        </w:rPr>
        <w:t>aprendiz para os maiores de quatorze anos, nem permitir a utilização do trabalho do menor de dezoito anos em</w:t>
      </w:r>
      <w:r>
        <w:rPr>
          <w:rFonts w:ascii="Calibri" w:hAnsi="Calibri" w:cs="Calibri"/>
          <w:bCs/>
          <w:color w:val="000000"/>
          <w:sz w:val="22"/>
          <w:szCs w:val="22"/>
        </w:rPr>
        <w:t xml:space="preserve"> </w:t>
      </w:r>
      <w:r w:rsidRPr="008F6971">
        <w:rPr>
          <w:rFonts w:ascii="Calibri" w:hAnsi="Calibri" w:cs="Calibri"/>
          <w:bCs/>
          <w:color w:val="000000"/>
          <w:sz w:val="22"/>
          <w:szCs w:val="22"/>
        </w:rPr>
        <w:t>trabalho noturno, perigoso ou insalubre;</w:t>
      </w:r>
    </w:p>
    <w:p w14:paraId="0C166F01" w14:textId="1690A033"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g) </w:t>
      </w:r>
      <w:r w:rsidRPr="008F6971">
        <w:rPr>
          <w:rFonts w:ascii="Calibri" w:hAnsi="Calibri" w:cs="Calibri"/>
          <w:bCs/>
          <w:color w:val="000000"/>
          <w:sz w:val="22"/>
          <w:szCs w:val="22"/>
        </w:rPr>
        <w:t>Manter durante toda a vigência do contrato, em compatibilidade com as obrigações assumidas, todas</w:t>
      </w:r>
      <w:r>
        <w:rPr>
          <w:rFonts w:ascii="Calibri" w:hAnsi="Calibri" w:cs="Calibri"/>
          <w:bCs/>
          <w:color w:val="000000"/>
          <w:sz w:val="22"/>
          <w:szCs w:val="22"/>
        </w:rPr>
        <w:t xml:space="preserve"> </w:t>
      </w:r>
      <w:r w:rsidRPr="008F6971">
        <w:rPr>
          <w:rFonts w:ascii="Calibri" w:hAnsi="Calibri" w:cs="Calibri"/>
          <w:bCs/>
          <w:color w:val="000000"/>
          <w:sz w:val="22"/>
          <w:szCs w:val="22"/>
        </w:rPr>
        <w:t>as condições exigidas para habilitação na licitação;</w:t>
      </w:r>
    </w:p>
    <w:p w14:paraId="455E8172" w14:textId="79C9687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h) </w:t>
      </w:r>
      <w:r w:rsidRPr="008F6971">
        <w:rPr>
          <w:rFonts w:ascii="Calibri" w:hAnsi="Calibri" w:cs="Calibri"/>
          <w:bCs/>
          <w:color w:val="000000"/>
          <w:sz w:val="22"/>
          <w:szCs w:val="22"/>
        </w:rPr>
        <w:t>Guardar sigilo sobre todas as informações obtidas em decorrência do cumprimento do contrato</w:t>
      </w:r>
      <w:r>
        <w:rPr>
          <w:rFonts w:ascii="Calibri" w:hAnsi="Calibri" w:cs="Calibri"/>
          <w:bCs/>
          <w:color w:val="000000"/>
          <w:sz w:val="22"/>
          <w:szCs w:val="22"/>
        </w:rPr>
        <w:t>;</w:t>
      </w:r>
    </w:p>
    <w:p w14:paraId="31CFA00D" w14:textId="01B202E6"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i) </w:t>
      </w:r>
      <w:r w:rsidRPr="008F6971">
        <w:rPr>
          <w:rFonts w:ascii="Calibri" w:hAnsi="Calibri" w:cs="Calibri"/>
          <w:bCs/>
          <w:color w:val="000000"/>
          <w:sz w:val="22"/>
          <w:szCs w:val="22"/>
        </w:rPr>
        <w:t>Arcar com o ônus decorrente de eventual equívoco no dimensionamento dos quantitativos de sua</w:t>
      </w:r>
      <w:r>
        <w:rPr>
          <w:rFonts w:ascii="Calibri" w:hAnsi="Calibri" w:cs="Calibri"/>
          <w:bCs/>
          <w:color w:val="000000"/>
          <w:sz w:val="22"/>
          <w:szCs w:val="22"/>
        </w:rPr>
        <w:t xml:space="preserve"> </w:t>
      </w:r>
      <w:r w:rsidRPr="008F6971">
        <w:rPr>
          <w:rFonts w:ascii="Calibri" w:hAnsi="Calibri" w:cs="Calibri"/>
          <w:bCs/>
          <w:color w:val="000000"/>
          <w:sz w:val="22"/>
          <w:szCs w:val="22"/>
        </w:rPr>
        <w:t>proposta, inclusive quanto aos custos variáveis decorrentes de fatores futuros e incertos, devendo</w:t>
      </w:r>
      <w:r>
        <w:rPr>
          <w:rFonts w:ascii="Calibri" w:hAnsi="Calibri" w:cs="Calibri"/>
          <w:bCs/>
          <w:color w:val="000000"/>
          <w:sz w:val="22"/>
          <w:szCs w:val="22"/>
        </w:rPr>
        <w:t xml:space="preserve"> </w:t>
      </w:r>
      <w:r w:rsidRPr="008F6971">
        <w:rPr>
          <w:rFonts w:ascii="Calibri" w:hAnsi="Calibri" w:cs="Calibri"/>
          <w:bCs/>
          <w:color w:val="000000"/>
          <w:sz w:val="22"/>
          <w:szCs w:val="22"/>
        </w:rPr>
        <w:t>complementá-los, caso o previsto inicialmente em sua proposta não seja satisfatório para o atendimento do</w:t>
      </w:r>
      <w:r>
        <w:rPr>
          <w:rFonts w:ascii="Calibri" w:hAnsi="Calibri" w:cs="Calibri"/>
          <w:bCs/>
          <w:color w:val="000000"/>
          <w:sz w:val="22"/>
          <w:szCs w:val="22"/>
        </w:rPr>
        <w:t xml:space="preserve"> </w:t>
      </w:r>
      <w:r w:rsidRPr="008F6971">
        <w:rPr>
          <w:rFonts w:ascii="Calibri" w:hAnsi="Calibri" w:cs="Calibri"/>
          <w:bCs/>
          <w:color w:val="000000"/>
          <w:sz w:val="22"/>
          <w:szCs w:val="22"/>
        </w:rPr>
        <w:t>objeto da contratação, exceto quando ocorrer algum dos eventos arrolados no art. 124, II, d, da Lei nº 14.133,</w:t>
      </w:r>
      <w:r>
        <w:rPr>
          <w:rFonts w:ascii="Calibri" w:hAnsi="Calibri" w:cs="Calibri"/>
          <w:bCs/>
          <w:color w:val="000000"/>
          <w:sz w:val="22"/>
          <w:szCs w:val="22"/>
        </w:rPr>
        <w:t xml:space="preserve"> </w:t>
      </w:r>
      <w:r w:rsidRPr="008F6971">
        <w:rPr>
          <w:rFonts w:ascii="Calibri" w:hAnsi="Calibri" w:cs="Calibri"/>
          <w:bCs/>
          <w:color w:val="000000"/>
          <w:sz w:val="22"/>
          <w:szCs w:val="22"/>
        </w:rPr>
        <w:t>de 2021;</w:t>
      </w:r>
    </w:p>
    <w:p w14:paraId="3EB91464" w14:textId="6383C41C" w:rsidR="008F6971" w:rsidRPr="009B21AF"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j) </w:t>
      </w:r>
      <w:r w:rsidRPr="008F6971">
        <w:rPr>
          <w:rFonts w:ascii="Calibri" w:hAnsi="Calibri" w:cs="Calibri"/>
          <w:bCs/>
          <w:color w:val="000000"/>
          <w:sz w:val="22"/>
          <w:szCs w:val="22"/>
        </w:rPr>
        <w:t>Cumprir, além dos postulados legais vigentes de âmbito federal, estadual ou municipal, as normas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do Contratante</w:t>
      </w:r>
    </w:p>
    <w:p w14:paraId="04ACD986" w14:textId="77777777" w:rsidR="00BB2DC6" w:rsidRPr="00C50B66" w:rsidRDefault="00BB2DC6" w:rsidP="00F81BF6">
      <w:pPr>
        <w:jc w:val="both"/>
        <w:rPr>
          <w:rFonts w:ascii="Calibri" w:hAnsi="Calibri" w:cs="Calibri"/>
          <w:bCs/>
          <w:color w:val="000000"/>
          <w:sz w:val="20"/>
          <w:szCs w:val="20"/>
        </w:rPr>
      </w:pPr>
    </w:p>
    <w:p w14:paraId="76218B9F"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7FF63776"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23BAAED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4BD33E02"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01FEB7E2" w14:textId="541A1D8A" w:rsidR="00F81BF6"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4C6C2926" w14:textId="2447D505"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e)</w:t>
      </w:r>
      <w:r w:rsidRPr="008F6971">
        <w:t xml:space="preserve"> </w:t>
      </w:r>
      <w:r w:rsidRPr="008F6971">
        <w:rPr>
          <w:rFonts w:ascii="Calibri" w:hAnsi="Calibri" w:cs="Calibri"/>
          <w:bCs/>
          <w:sz w:val="22"/>
          <w:szCs w:val="22"/>
        </w:rPr>
        <w:t>Exigir o cumprimento de todas as obrigações assumidas pelo Contratado, de acordo com o contrato e seus</w:t>
      </w:r>
    </w:p>
    <w:p w14:paraId="08EC0942" w14:textId="48C4F3B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anexos;</w:t>
      </w:r>
    </w:p>
    <w:p w14:paraId="46C7020F" w14:textId="7F4CA18B"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f) </w:t>
      </w:r>
      <w:r w:rsidRPr="008F6971">
        <w:rPr>
          <w:rFonts w:ascii="Calibri" w:hAnsi="Calibri" w:cs="Calibri"/>
          <w:bCs/>
          <w:sz w:val="22"/>
          <w:szCs w:val="22"/>
        </w:rPr>
        <w:t>Notificar o Contratado, por escrito, sobre vícios, defeitos ou incorreções verificadas no objeto fornecido,</w:t>
      </w:r>
      <w:r>
        <w:rPr>
          <w:rFonts w:ascii="Calibri" w:hAnsi="Calibri" w:cs="Calibri"/>
          <w:bCs/>
          <w:sz w:val="22"/>
          <w:szCs w:val="22"/>
        </w:rPr>
        <w:t xml:space="preserve"> </w:t>
      </w:r>
      <w:r w:rsidRPr="008F6971">
        <w:rPr>
          <w:rFonts w:ascii="Calibri" w:hAnsi="Calibri" w:cs="Calibri"/>
          <w:bCs/>
          <w:sz w:val="22"/>
          <w:szCs w:val="22"/>
        </w:rPr>
        <w:t>para que seja por ele substituído, reparado ou corrigido, no total ou em parte, às suas expensas;</w:t>
      </w:r>
    </w:p>
    <w:p w14:paraId="39DE4676" w14:textId="768755F1"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g) </w:t>
      </w:r>
      <w:r w:rsidRPr="008F6971">
        <w:rPr>
          <w:rFonts w:ascii="Calibri" w:hAnsi="Calibri" w:cs="Calibri"/>
          <w:bCs/>
          <w:sz w:val="22"/>
          <w:szCs w:val="22"/>
        </w:rPr>
        <w:t>Acompanhar e fiscalizar a execução do contrato e o cumprimento das obrigações pelo Contratado</w:t>
      </w:r>
      <w:r>
        <w:rPr>
          <w:rFonts w:ascii="Calibri" w:hAnsi="Calibri" w:cs="Calibri"/>
          <w:bCs/>
          <w:sz w:val="22"/>
          <w:szCs w:val="22"/>
        </w:rPr>
        <w:t>;</w:t>
      </w:r>
    </w:p>
    <w:p w14:paraId="7F6155D6" w14:textId="3AD1A144"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h) </w:t>
      </w:r>
      <w:r w:rsidRPr="008F6971">
        <w:rPr>
          <w:rFonts w:ascii="Calibri" w:hAnsi="Calibri" w:cs="Calibri"/>
          <w:bCs/>
          <w:sz w:val="22"/>
          <w:szCs w:val="22"/>
        </w:rPr>
        <w:t xml:space="preserve">Comunicar a empresa para emissão de Nota Fiscal no que </w:t>
      </w:r>
      <w:proofErr w:type="spellStart"/>
      <w:r w:rsidRPr="008F6971">
        <w:rPr>
          <w:rFonts w:ascii="Calibri" w:hAnsi="Calibri" w:cs="Calibri"/>
          <w:bCs/>
          <w:sz w:val="22"/>
          <w:szCs w:val="22"/>
        </w:rPr>
        <w:t>pertine</w:t>
      </w:r>
      <w:proofErr w:type="spellEnd"/>
      <w:r w:rsidRPr="008F6971">
        <w:rPr>
          <w:rFonts w:ascii="Calibri" w:hAnsi="Calibri" w:cs="Calibri"/>
          <w:bCs/>
          <w:sz w:val="22"/>
          <w:szCs w:val="22"/>
        </w:rPr>
        <w:t xml:space="preserve"> à parcela incontroversa da execução do</w:t>
      </w:r>
      <w:r>
        <w:rPr>
          <w:rFonts w:ascii="Calibri" w:hAnsi="Calibri" w:cs="Calibri"/>
          <w:bCs/>
          <w:sz w:val="22"/>
          <w:szCs w:val="22"/>
        </w:rPr>
        <w:t xml:space="preserve"> </w:t>
      </w:r>
      <w:r w:rsidRPr="008F6971">
        <w:rPr>
          <w:rFonts w:ascii="Calibri" w:hAnsi="Calibri" w:cs="Calibri"/>
          <w:bCs/>
          <w:sz w:val="22"/>
          <w:szCs w:val="22"/>
        </w:rPr>
        <w:t>objeto, para efeito de liquidação e pagamento, quando houver controvérsia sobre a execução do objeto, quanto</w:t>
      </w:r>
    </w:p>
    <w:p w14:paraId="40F8F0BE" w14:textId="701769A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à dimensão, qualidade e quantidade, conforme o art. 143 da Lei nº 14.133, de 2021</w:t>
      </w:r>
      <w:r>
        <w:rPr>
          <w:rFonts w:ascii="Calibri" w:hAnsi="Calibri" w:cs="Calibri"/>
          <w:bCs/>
          <w:sz w:val="22"/>
          <w:szCs w:val="22"/>
        </w:rPr>
        <w:t>;</w:t>
      </w:r>
    </w:p>
    <w:p w14:paraId="4D3D95AB" w14:textId="09F845DD"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i) </w:t>
      </w:r>
      <w:r w:rsidRPr="008F6971">
        <w:rPr>
          <w:rFonts w:ascii="Calibri" w:hAnsi="Calibri" w:cs="Calibri"/>
          <w:bCs/>
          <w:sz w:val="22"/>
          <w:szCs w:val="22"/>
        </w:rPr>
        <w:t>Aplicar ao Contratado as sanções previstas na lei e neste Contrato</w:t>
      </w:r>
      <w:r>
        <w:rPr>
          <w:rFonts w:ascii="Calibri" w:hAnsi="Calibri" w:cs="Calibri"/>
          <w:bCs/>
          <w:sz w:val="22"/>
          <w:szCs w:val="22"/>
        </w:rPr>
        <w:t>;</w:t>
      </w:r>
    </w:p>
    <w:p w14:paraId="149CE3AA" w14:textId="1A6BE2C8"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j) </w:t>
      </w:r>
      <w:r w:rsidRPr="008F6971">
        <w:rPr>
          <w:rFonts w:ascii="Calibri" w:hAnsi="Calibri" w:cs="Calibri"/>
          <w:bCs/>
          <w:sz w:val="22"/>
          <w:szCs w:val="22"/>
        </w:rPr>
        <w:t>Explicitamente emitir decisão sobre todas as solicitações e reclamações relacionadas à execução do</w:t>
      </w:r>
      <w:r>
        <w:rPr>
          <w:rFonts w:ascii="Calibri" w:hAnsi="Calibri" w:cs="Calibri"/>
          <w:bCs/>
          <w:sz w:val="22"/>
          <w:szCs w:val="22"/>
        </w:rPr>
        <w:t xml:space="preserve"> </w:t>
      </w:r>
      <w:r w:rsidRPr="008F6971">
        <w:rPr>
          <w:rFonts w:ascii="Calibri" w:hAnsi="Calibri" w:cs="Calibri"/>
          <w:bCs/>
          <w:sz w:val="22"/>
          <w:szCs w:val="22"/>
        </w:rPr>
        <w:t>presente Contrato, ressalvados os requerimentos manifestamente impertinentes, meramente protelatórios ou</w:t>
      </w:r>
      <w:r>
        <w:rPr>
          <w:rFonts w:ascii="Calibri" w:hAnsi="Calibri" w:cs="Calibri"/>
          <w:bCs/>
          <w:sz w:val="22"/>
          <w:szCs w:val="22"/>
        </w:rPr>
        <w:t xml:space="preserve"> </w:t>
      </w:r>
      <w:r w:rsidRPr="008F6971">
        <w:rPr>
          <w:rFonts w:ascii="Calibri" w:hAnsi="Calibri" w:cs="Calibri"/>
          <w:bCs/>
          <w:sz w:val="22"/>
          <w:szCs w:val="22"/>
        </w:rPr>
        <w:t>de nenhum interesse para a boa execução do ajuste</w:t>
      </w:r>
      <w:r>
        <w:rPr>
          <w:rFonts w:ascii="Calibri" w:hAnsi="Calibri" w:cs="Calibri"/>
          <w:bCs/>
          <w:sz w:val="22"/>
          <w:szCs w:val="22"/>
        </w:rPr>
        <w:t xml:space="preserve">; </w:t>
      </w:r>
    </w:p>
    <w:p w14:paraId="37E7CB87" w14:textId="1833287E"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k) </w:t>
      </w:r>
      <w:r w:rsidRPr="008F6971">
        <w:rPr>
          <w:rFonts w:ascii="Calibri" w:hAnsi="Calibri" w:cs="Calibri"/>
          <w:bCs/>
          <w:sz w:val="22"/>
          <w:szCs w:val="22"/>
        </w:rPr>
        <w:t>Responder eventuais pedidos de reestabelecimento do equilíbrio econômico-financeiro feitos pelo</w:t>
      </w:r>
      <w:r>
        <w:rPr>
          <w:rFonts w:ascii="Calibri" w:hAnsi="Calibri" w:cs="Calibri"/>
          <w:bCs/>
          <w:sz w:val="22"/>
          <w:szCs w:val="22"/>
        </w:rPr>
        <w:t xml:space="preserve"> </w:t>
      </w:r>
      <w:r w:rsidRPr="008F6971">
        <w:rPr>
          <w:rFonts w:ascii="Calibri" w:hAnsi="Calibri" w:cs="Calibri"/>
          <w:bCs/>
          <w:sz w:val="22"/>
          <w:szCs w:val="22"/>
        </w:rPr>
        <w:t>contratado</w:t>
      </w:r>
      <w:r>
        <w:rPr>
          <w:rFonts w:ascii="Calibri" w:hAnsi="Calibri" w:cs="Calibri"/>
          <w:bCs/>
          <w:sz w:val="22"/>
          <w:szCs w:val="22"/>
        </w:rPr>
        <w:t xml:space="preserve">; </w:t>
      </w:r>
    </w:p>
    <w:p w14:paraId="5AA10ABD" w14:textId="71680EE5"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l) </w:t>
      </w:r>
      <w:r w:rsidRPr="008F6971">
        <w:rPr>
          <w:rFonts w:ascii="Calibri" w:hAnsi="Calibri" w:cs="Calibri"/>
          <w:bCs/>
          <w:sz w:val="22"/>
          <w:szCs w:val="22"/>
        </w:rPr>
        <w:t>Comunicar o Contratado na hipótese de posterior alteração do projeto pelo Contratante, no caso do art.</w:t>
      </w:r>
      <w:r w:rsidRPr="008F6971">
        <w:t xml:space="preserve"> </w:t>
      </w:r>
      <w:r w:rsidRPr="008F6971">
        <w:rPr>
          <w:rFonts w:ascii="Calibri" w:hAnsi="Calibri" w:cs="Calibri"/>
          <w:bCs/>
          <w:sz w:val="22"/>
          <w:szCs w:val="22"/>
        </w:rPr>
        <w:t>93, §</w:t>
      </w:r>
      <w:r w:rsidR="00CC31CE">
        <w:rPr>
          <w:rFonts w:ascii="Calibri" w:hAnsi="Calibri" w:cs="Calibri"/>
          <w:bCs/>
          <w:sz w:val="22"/>
          <w:szCs w:val="22"/>
        </w:rPr>
        <w:t>3</w:t>
      </w:r>
      <w:r w:rsidRPr="008F6971">
        <w:rPr>
          <w:rFonts w:ascii="Calibri" w:hAnsi="Calibri" w:cs="Calibri"/>
          <w:bCs/>
          <w:sz w:val="22"/>
          <w:szCs w:val="22"/>
        </w:rPr>
        <w:t>º, da Lei nº 14.133, de 2021</w:t>
      </w:r>
      <w:r>
        <w:rPr>
          <w:rFonts w:ascii="Calibri" w:hAnsi="Calibri" w:cs="Calibri"/>
          <w:bCs/>
          <w:sz w:val="22"/>
          <w:szCs w:val="22"/>
        </w:rPr>
        <w:t>;</w:t>
      </w:r>
    </w:p>
    <w:p w14:paraId="1061B847" w14:textId="269D8809" w:rsidR="008F6971" w:rsidRPr="009B21AF"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m) </w:t>
      </w:r>
      <w:r w:rsidRPr="008F6971">
        <w:rPr>
          <w:rFonts w:ascii="Calibri" w:hAnsi="Calibri" w:cs="Calibri"/>
          <w:bCs/>
          <w:sz w:val="22"/>
          <w:szCs w:val="22"/>
        </w:rPr>
        <w:t>A Administração não responderá por quaisquer compromissos assumidos pelo Contratado com terceiros,</w:t>
      </w:r>
      <w:r>
        <w:rPr>
          <w:rFonts w:ascii="Calibri" w:hAnsi="Calibri" w:cs="Calibri"/>
          <w:bCs/>
          <w:sz w:val="22"/>
          <w:szCs w:val="22"/>
        </w:rPr>
        <w:t xml:space="preserve"> </w:t>
      </w:r>
      <w:r w:rsidRPr="008F6971">
        <w:rPr>
          <w:rFonts w:ascii="Calibri" w:hAnsi="Calibri" w:cs="Calibri"/>
          <w:bCs/>
          <w:sz w:val="22"/>
          <w:szCs w:val="22"/>
        </w:rPr>
        <w:t>ainda que vinculados à execução do contrato, bem como por qualquer dano causado a terceiros em decorrência</w:t>
      </w:r>
      <w:r>
        <w:rPr>
          <w:rFonts w:ascii="Calibri" w:hAnsi="Calibri" w:cs="Calibri"/>
          <w:bCs/>
          <w:sz w:val="22"/>
          <w:szCs w:val="22"/>
        </w:rPr>
        <w:t xml:space="preserve"> </w:t>
      </w:r>
      <w:r w:rsidRPr="008F6971">
        <w:rPr>
          <w:rFonts w:ascii="Calibri" w:hAnsi="Calibri" w:cs="Calibri"/>
          <w:bCs/>
          <w:sz w:val="22"/>
          <w:szCs w:val="22"/>
        </w:rPr>
        <w:t>de ato do Contratado, de seus empregados, prepostos ou subordinados</w:t>
      </w:r>
      <w:r>
        <w:rPr>
          <w:rFonts w:ascii="Calibri" w:hAnsi="Calibri" w:cs="Calibri"/>
          <w:bCs/>
          <w:sz w:val="22"/>
          <w:szCs w:val="22"/>
        </w:rPr>
        <w:t>.</w:t>
      </w:r>
    </w:p>
    <w:p w14:paraId="23E114D2" w14:textId="77777777" w:rsidR="00F81BF6" w:rsidRPr="009B21AF" w:rsidRDefault="00F81BF6" w:rsidP="00F81BF6">
      <w:pPr>
        <w:pStyle w:val="EspSubTitulo1Char"/>
        <w:suppressAutoHyphens/>
        <w:spacing w:before="0" w:after="0"/>
        <w:rPr>
          <w:rFonts w:ascii="Calibri" w:hAnsi="Calibri" w:cs="Calibri"/>
          <w:szCs w:val="22"/>
          <w:lang w:val="pt-PT"/>
        </w:rPr>
      </w:pPr>
    </w:p>
    <w:p w14:paraId="0CE88D38" w14:textId="739EFFE2"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w:t>
      </w:r>
      <w:r w:rsidR="000F53C8">
        <w:rPr>
          <w:rFonts w:ascii="Calibri" w:hAnsi="Calibri" w:cs="Calibri"/>
          <w:b/>
          <w:sz w:val="22"/>
          <w:szCs w:val="22"/>
        </w:rPr>
        <w:t>Extinção d</w:t>
      </w:r>
      <w:r w:rsidRPr="009B21AF">
        <w:rPr>
          <w:rFonts w:ascii="Calibri" w:hAnsi="Calibri" w:cs="Calibri"/>
          <w:b/>
          <w:sz w:val="22"/>
          <w:szCs w:val="22"/>
        </w:rPr>
        <w:t>o Contrato</w:t>
      </w:r>
    </w:p>
    <w:p w14:paraId="507E480D" w14:textId="50BB6FCF"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A inexecução total ou parcial do Contrato ensejará a sua </w:t>
      </w:r>
      <w:r w:rsidR="000F53C8">
        <w:rPr>
          <w:rFonts w:ascii="Calibri" w:hAnsi="Calibri" w:cs="Calibri"/>
          <w:bCs/>
          <w:sz w:val="22"/>
          <w:szCs w:val="22"/>
        </w:rPr>
        <w:t>extinção</w:t>
      </w:r>
      <w:r w:rsidRPr="009B21AF">
        <w:rPr>
          <w:rFonts w:ascii="Calibri" w:hAnsi="Calibri" w:cs="Calibri"/>
          <w:bCs/>
          <w:sz w:val="22"/>
          <w:szCs w:val="22"/>
        </w:rPr>
        <w:t xml:space="preserve"> com as consequências contratuais e as previstas em Lei, com assento no Capítulo </w:t>
      </w:r>
      <w:r w:rsidR="000F53C8">
        <w:rPr>
          <w:rFonts w:ascii="Calibri" w:hAnsi="Calibri" w:cs="Calibri"/>
          <w:bCs/>
          <w:sz w:val="22"/>
          <w:szCs w:val="22"/>
        </w:rPr>
        <w:t>VI</w:t>
      </w:r>
      <w:r w:rsidR="0015553C">
        <w:rPr>
          <w:rFonts w:ascii="Calibri" w:hAnsi="Calibri" w:cs="Calibri"/>
          <w:bCs/>
          <w:sz w:val="22"/>
          <w:szCs w:val="22"/>
        </w:rPr>
        <w:t>I</w:t>
      </w:r>
      <w:r w:rsidR="000F53C8">
        <w:rPr>
          <w:rFonts w:ascii="Calibri" w:hAnsi="Calibri" w:cs="Calibri"/>
          <w:bCs/>
          <w:sz w:val="22"/>
          <w:szCs w:val="22"/>
        </w:rPr>
        <w:t>I</w:t>
      </w:r>
      <w:r w:rsidRPr="009B21AF">
        <w:rPr>
          <w:rFonts w:ascii="Calibri" w:hAnsi="Calibri" w:cs="Calibri"/>
          <w:bCs/>
          <w:sz w:val="22"/>
          <w:szCs w:val="22"/>
        </w:rPr>
        <w:t xml:space="preserve"> da Lei Federal nº </w:t>
      </w:r>
      <w:r w:rsidR="000F53C8">
        <w:rPr>
          <w:rFonts w:ascii="Calibri" w:hAnsi="Calibri" w:cs="Calibri"/>
          <w:bCs/>
          <w:sz w:val="22"/>
          <w:szCs w:val="22"/>
        </w:rPr>
        <w:t>14.133/2021</w:t>
      </w:r>
      <w:r w:rsidRPr="009B21AF">
        <w:rPr>
          <w:rFonts w:ascii="Calibri" w:hAnsi="Calibri" w:cs="Calibri"/>
          <w:bCs/>
          <w:sz w:val="22"/>
          <w:szCs w:val="22"/>
        </w:rPr>
        <w:t>, nos seguintes casos:</w:t>
      </w:r>
    </w:p>
    <w:p w14:paraId="179F0918" w14:textId="5BE9805D"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w:t>
      </w:r>
      <w:r w:rsidR="0015553C">
        <w:rPr>
          <w:rFonts w:ascii="Calibri" w:hAnsi="Calibri" w:cs="Calibri"/>
          <w:bCs/>
          <w:sz w:val="22"/>
          <w:szCs w:val="22"/>
        </w:rPr>
        <w:t xml:space="preserve"> exceto no caso de descumprimento decorrente de sua própria conduta</w:t>
      </w:r>
      <w:r w:rsidRPr="009B21AF">
        <w:rPr>
          <w:rFonts w:ascii="Calibri" w:hAnsi="Calibri" w:cs="Calibri"/>
          <w:bCs/>
          <w:sz w:val="22"/>
          <w:szCs w:val="22"/>
        </w:rPr>
        <w:t>;</w:t>
      </w:r>
    </w:p>
    <w:p w14:paraId="4B2CA68C" w14:textId="0CB55BB6"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proofErr w:type="gramStart"/>
      <w:r w:rsidR="0015553C" w:rsidRPr="0015553C">
        <w:rPr>
          <w:rFonts w:ascii="Calibri" w:hAnsi="Calibri" w:cs="Calibri"/>
          <w:bCs/>
          <w:sz w:val="22"/>
          <w:szCs w:val="22"/>
        </w:rPr>
        <w:t>consensual</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0AFE37FB"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55B659F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12D60631" w14:textId="120CA626" w:rsidR="004145F2" w:rsidRPr="004145F2" w:rsidRDefault="004145F2" w:rsidP="004145F2">
      <w:pPr>
        <w:jc w:val="both"/>
        <w:rPr>
          <w:rFonts w:ascii="Calibri" w:hAnsi="Calibri" w:cs="Calibri"/>
          <w:bCs/>
          <w:sz w:val="22"/>
          <w:szCs w:val="22"/>
        </w:rPr>
      </w:pPr>
      <w:r>
        <w:rPr>
          <w:rFonts w:ascii="Calibri" w:hAnsi="Calibri" w:cs="Calibri"/>
          <w:bCs/>
          <w:sz w:val="22"/>
          <w:szCs w:val="22"/>
        </w:rPr>
        <w:t>a</w:t>
      </w:r>
      <w:r w:rsidRPr="004145F2">
        <w:rPr>
          <w:rFonts w:ascii="Calibri" w:hAnsi="Calibri" w:cs="Calibri"/>
          <w:bCs/>
          <w:sz w:val="22"/>
          <w:szCs w:val="22"/>
        </w:rPr>
        <w:t xml:space="preserve"> - </w:t>
      </w:r>
      <w:proofErr w:type="gramStart"/>
      <w:r w:rsidRPr="004145F2">
        <w:rPr>
          <w:rFonts w:ascii="Calibri" w:hAnsi="Calibri" w:cs="Calibri"/>
          <w:bCs/>
          <w:sz w:val="22"/>
          <w:szCs w:val="22"/>
        </w:rPr>
        <w:t>assunção</w:t>
      </w:r>
      <w:proofErr w:type="gramEnd"/>
      <w:r w:rsidRPr="004145F2">
        <w:rPr>
          <w:rFonts w:ascii="Calibri" w:hAnsi="Calibri" w:cs="Calibri"/>
          <w:bCs/>
          <w:sz w:val="22"/>
          <w:szCs w:val="22"/>
        </w:rPr>
        <w:t xml:space="preserve"> imediata do objeto do contrato, no estado e local em que se encontrar, por ato próprio da Administração;</w:t>
      </w:r>
    </w:p>
    <w:p w14:paraId="3191296E" w14:textId="4C089EC5" w:rsidR="004145F2" w:rsidRPr="004145F2" w:rsidRDefault="004145F2" w:rsidP="004145F2">
      <w:pPr>
        <w:jc w:val="both"/>
        <w:rPr>
          <w:rFonts w:ascii="Calibri" w:hAnsi="Calibri" w:cs="Calibri"/>
          <w:bCs/>
          <w:sz w:val="22"/>
          <w:szCs w:val="22"/>
        </w:rPr>
      </w:pPr>
      <w:r>
        <w:rPr>
          <w:rFonts w:ascii="Calibri" w:hAnsi="Calibri" w:cs="Calibri"/>
          <w:bCs/>
          <w:sz w:val="22"/>
          <w:szCs w:val="22"/>
        </w:rPr>
        <w:lastRenderedPageBreak/>
        <w:t>b</w:t>
      </w:r>
      <w:r w:rsidRPr="004145F2">
        <w:rPr>
          <w:rFonts w:ascii="Calibri" w:hAnsi="Calibri" w:cs="Calibri"/>
          <w:bCs/>
          <w:sz w:val="22"/>
          <w:szCs w:val="22"/>
        </w:rPr>
        <w:t xml:space="preserve"> - ocupação e utilização do local, das instalações, dos equipamentos, do material e do pessoal empregados na execução do contrato e necessários à sua continuidade;</w:t>
      </w:r>
    </w:p>
    <w:p w14:paraId="7D6D539B" w14:textId="642C775E" w:rsidR="004145F2" w:rsidRPr="004145F2" w:rsidRDefault="004145F2" w:rsidP="004145F2">
      <w:pPr>
        <w:jc w:val="both"/>
        <w:rPr>
          <w:rFonts w:ascii="Calibri" w:hAnsi="Calibri" w:cs="Calibri"/>
          <w:bCs/>
          <w:sz w:val="22"/>
          <w:szCs w:val="22"/>
        </w:rPr>
      </w:pPr>
      <w:r>
        <w:rPr>
          <w:rFonts w:ascii="Calibri" w:hAnsi="Calibri" w:cs="Calibri"/>
          <w:bCs/>
          <w:sz w:val="22"/>
          <w:szCs w:val="22"/>
        </w:rPr>
        <w:t>c</w:t>
      </w:r>
      <w:r w:rsidRPr="004145F2">
        <w:rPr>
          <w:rFonts w:ascii="Calibri" w:hAnsi="Calibri" w:cs="Calibri"/>
          <w:bCs/>
          <w:sz w:val="22"/>
          <w:szCs w:val="22"/>
        </w:rPr>
        <w:t xml:space="preserve"> - execução da garantia contratual para:</w:t>
      </w:r>
    </w:p>
    <w:p w14:paraId="756D370F" w14:textId="0E692988" w:rsidR="004145F2" w:rsidRPr="004145F2" w:rsidRDefault="004145F2" w:rsidP="004145F2">
      <w:pPr>
        <w:jc w:val="both"/>
        <w:rPr>
          <w:rFonts w:ascii="Calibri" w:hAnsi="Calibri" w:cs="Calibri"/>
          <w:bCs/>
          <w:sz w:val="22"/>
          <w:szCs w:val="22"/>
        </w:rPr>
      </w:pPr>
      <w:r>
        <w:rPr>
          <w:rFonts w:ascii="Calibri" w:hAnsi="Calibri" w:cs="Calibri"/>
          <w:bCs/>
          <w:sz w:val="22"/>
          <w:szCs w:val="22"/>
        </w:rPr>
        <w:t>c.1</w:t>
      </w:r>
      <w:r w:rsidRPr="004145F2">
        <w:rPr>
          <w:rFonts w:ascii="Calibri" w:hAnsi="Calibri" w:cs="Calibri"/>
          <w:bCs/>
          <w:sz w:val="22"/>
          <w:szCs w:val="22"/>
        </w:rPr>
        <w:t>) ressarcimento da Administração Pública por prejuízos decorrentes da não execução;</w:t>
      </w:r>
    </w:p>
    <w:p w14:paraId="0EFD9AA9" w14:textId="52C8466A" w:rsidR="004145F2" w:rsidRPr="004145F2" w:rsidRDefault="004145F2" w:rsidP="004145F2">
      <w:pPr>
        <w:jc w:val="both"/>
        <w:rPr>
          <w:rFonts w:ascii="Calibri" w:hAnsi="Calibri" w:cs="Calibri"/>
          <w:bCs/>
          <w:sz w:val="22"/>
          <w:szCs w:val="22"/>
        </w:rPr>
      </w:pPr>
      <w:r>
        <w:rPr>
          <w:rFonts w:ascii="Calibri" w:hAnsi="Calibri" w:cs="Calibri"/>
          <w:bCs/>
          <w:sz w:val="22"/>
          <w:szCs w:val="22"/>
        </w:rPr>
        <w:t>c.2</w:t>
      </w:r>
      <w:r w:rsidRPr="004145F2">
        <w:rPr>
          <w:rFonts w:ascii="Calibri" w:hAnsi="Calibri" w:cs="Calibri"/>
          <w:bCs/>
          <w:sz w:val="22"/>
          <w:szCs w:val="22"/>
        </w:rPr>
        <w:t>) pagamento de verbas trabalhistas, fundiárias e previdenciárias, quando cabível;</w:t>
      </w:r>
    </w:p>
    <w:p w14:paraId="0170632C" w14:textId="081A6D3E" w:rsidR="004145F2" w:rsidRPr="004145F2" w:rsidRDefault="004145F2" w:rsidP="004145F2">
      <w:pPr>
        <w:jc w:val="both"/>
        <w:rPr>
          <w:rFonts w:ascii="Calibri" w:hAnsi="Calibri" w:cs="Calibri"/>
          <w:bCs/>
          <w:sz w:val="22"/>
          <w:szCs w:val="22"/>
        </w:rPr>
      </w:pPr>
      <w:r>
        <w:rPr>
          <w:rFonts w:ascii="Calibri" w:hAnsi="Calibri" w:cs="Calibri"/>
          <w:bCs/>
          <w:sz w:val="22"/>
          <w:szCs w:val="22"/>
        </w:rPr>
        <w:t>c.3</w:t>
      </w:r>
      <w:r w:rsidRPr="004145F2">
        <w:rPr>
          <w:rFonts w:ascii="Calibri" w:hAnsi="Calibri" w:cs="Calibri"/>
          <w:bCs/>
          <w:sz w:val="22"/>
          <w:szCs w:val="22"/>
        </w:rPr>
        <w:t>) pagamento das multas devidas à Administração Pública;</w:t>
      </w:r>
    </w:p>
    <w:p w14:paraId="6C7D7D9F" w14:textId="77777777" w:rsidR="004145F2" w:rsidRDefault="004145F2" w:rsidP="004145F2">
      <w:pPr>
        <w:jc w:val="both"/>
        <w:rPr>
          <w:rFonts w:ascii="Calibri" w:hAnsi="Calibri" w:cs="Calibri"/>
          <w:bCs/>
          <w:sz w:val="22"/>
          <w:szCs w:val="22"/>
        </w:rPr>
      </w:pPr>
      <w:r>
        <w:rPr>
          <w:rFonts w:ascii="Calibri" w:hAnsi="Calibri" w:cs="Calibri"/>
          <w:bCs/>
          <w:sz w:val="22"/>
          <w:szCs w:val="22"/>
        </w:rPr>
        <w:t>c.4</w:t>
      </w:r>
      <w:r w:rsidRPr="004145F2">
        <w:rPr>
          <w:rFonts w:ascii="Calibri" w:hAnsi="Calibri" w:cs="Calibri"/>
          <w:bCs/>
          <w:sz w:val="22"/>
          <w:szCs w:val="22"/>
        </w:rPr>
        <w:t>) exigência da assunção da execução e da conclusão do objeto do contrato pela seguradora, quando cabível;</w:t>
      </w:r>
    </w:p>
    <w:p w14:paraId="3E71BAAF" w14:textId="04503185" w:rsidR="00F81BF6" w:rsidRDefault="004145F2" w:rsidP="004145F2">
      <w:pPr>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retenção dos créditos decorrentes do Contrato até o limite dos prejuízos causados à CONTRATANTE</w:t>
      </w:r>
      <w:r w:rsidR="0015553C" w:rsidRPr="0015553C">
        <w:rPr>
          <w:rFonts w:ascii="Calibri" w:hAnsi="Calibri" w:cs="Calibri"/>
          <w:bCs/>
          <w:sz w:val="22"/>
          <w:szCs w:val="22"/>
        </w:rPr>
        <w:t xml:space="preserve"> e das multas aplicadas</w:t>
      </w:r>
      <w:r w:rsidR="00F81BF6" w:rsidRPr="009B21AF">
        <w:rPr>
          <w:rFonts w:ascii="Calibri" w:hAnsi="Calibri" w:cs="Calibri"/>
          <w:bCs/>
          <w:sz w:val="22"/>
          <w:szCs w:val="22"/>
        </w:rPr>
        <w:t>.</w:t>
      </w:r>
    </w:p>
    <w:p w14:paraId="450F31B9" w14:textId="753EEDD8"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O contrato se extingue quando cumpridas as obrigações de ambas as partes, ainda que isso ocorra antes do prazo estipulado para tanto.</w:t>
      </w:r>
    </w:p>
    <w:p w14:paraId="72F34FDC" w14:textId="0A3772F4"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Se as obrigações não forem cumpridas no prazo estipulado, a vigência ficará prorrogada até a conclusão do objeto, caso em que deverá a Administração providenciar a readequação do cronograma fixado para o contrato.</w:t>
      </w:r>
    </w:p>
    <w:p w14:paraId="7B4B99F6" w14:textId="0C41BB4F"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Quando a não conclusão do contrato referida no item anterior decorrer de culpa do contratado:</w:t>
      </w:r>
    </w:p>
    <w:p w14:paraId="1E5E7A11" w14:textId="77777777"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a) ficará ele constituído em mora, sendo-lhe aplicáveis as respectivas sanções administrativas; e</w:t>
      </w:r>
    </w:p>
    <w:p w14:paraId="32AC5799" w14:textId="297D8FDB" w:rsidR="0015553C" w:rsidRPr="009B21AF" w:rsidRDefault="0015553C" w:rsidP="0015553C">
      <w:pPr>
        <w:jc w:val="both"/>
        <w:rPr>
          <w:rFonts w:ascii="Calibri" w:hAnsi="Calibri" w:cs="Calibri"/>
          <w:bCs/>
          <w:sz w:val="22"/>
          <w:szCs w:val="22"/>
        </w:rPr>
      </w:pPr>
      <w:r w:rsidRPr="0015553C">
        <w:rPr>
          <w:rFonts w:ascii="Calibri" w:hAnsi="Calibri" w:cs="Calibri"/>
          <w:bCs/>
          <w:sz w:val="22"/>
          <w:szCs w:val="22"/>
        </w:rPr>
        <w:t>b) poderá a Administração optar pela extinção do contrato e, nesse caso, adotará as medidas admitidas em lei para a continuidade da execução contratual.</w:t>
      </w:r>
    </w:p>
    <w:p w14:paraId="2C1394A1" w14:textId="77777777" w:rsidR="00F81BF6" w:rsidRPr="009B21AF" w:rsidRDefault="00F81BF6" w:rsidP="00F81BF6">
      <w:pPr>
        <w:jc w:val="both"/>
        <w:rPr>
          <w:rFonts w:ascii="Calibri" w:hAnsi="Calibri" w:cs="Calibri"/>
          <w:bCs/>
          <w:sz w:val="22"/>
          <w:szCs w:val="22"/>
        </w:rPr>
      </w:pPr>
    </w:p>
    <w:p w14:paraId="0639C227"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70DA0797" w14:textId="5DE58CEB"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w:t>
      </w:r>
      <w:r w:rsidR="004145F2">
        <w:rPr>
          <w:rFonts w:ascii="Calibri" w:hAnsi="Calibri" w:cs="Calibri"/>
          <w:sz w:val="22"/>
          <w:szCs w:val="22"/>
        </w:rPr>
        <w:t>117</w:t>
      </w:r>
      <w:r w:rsidRPr="009A7F89">
        <w:rPr>
          <w:rFonts w:ascii="Calibri" w:hAnsi="Calibri" w:cs="Calibri"/>
          <w:sz w:val="22"/>
          <w:szCs w:val="22"/>
        </w:rPr>
        <w:t xml:space="preserve"> da Lei</w:t>
      </w:r>
      <w:r w:rsidR="004145F2">
        <w:rPr>
          <w:rFonts w:ascii="Calibri" w:hAnsi="Calibri" w:cs="Calibri"/>
          <w:sz w:val="22"/>
          <w:szCs w:val="22"/>
        </w:rPr>
        <w:t xml:space="preserve"> 14.133/21</w:t>
      </w:r>
      <w:r w:rsidRPr="009A7F89">
        <w:rPr>
          <w:rFonts w:ascii="Calibri" w:hAnsi="Calibri" w:cs="Calibri"/>
          <w:sz w:val="22"/>
          <w:szCs w:val="22"/>
        </w:rPr>
        <w:t>,</w:t>
      </w:r>
      <w:r>
        <w:rPr>
          <w:rFonts w:ascii="Calibri" w:hAnsi="Calibri" w:cs="Calibri"/>
          <w:sz w:val="22"/>
          <w:szCs w:val="22"/>
        </w:rPr>
        <w:t xml:space="preserve"> bem como na Instrução Normativa UDESC</w:t>
      </w:r>
      <w:r w:rsidRPr="009A7F89">
        <w:t xml:space="preserve"> </w:t>
      </w:r>
      <w:r w:rsidRPr="009A7F89">
        <w:rPr>
          <w:rFonts w:ascii="Calibri" w:hAnsi="Calibri" w:cs="Calibri"/>
          <w:sz w:val="22"/>
          <w:szCs w:val="22"/>
        </w:rPr>
        <w:t>Nº 017, de 25 de novembro de 2019.</w:t>
      </w:r>
    </w:p>
    <w:p w14:paraId="7762193F" w14:textId="2D94EF59"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w:t>
      </w:r>
      <w:r w:rsidR="004145F2">
        <w:rPr>
          <w:rFonts w:ascii="Calibri" w:hAnsi="Calibri" w:cs="Calibri"/>
          <w:sz w:val="22"/>
          <w:szCs w:val="22"/>
        </w:rPr>
        <w:t xml:space="preserve"> </w:t>
      </w:r>
      <w:r w:rsidR="004145F2" w:rsidRPr="009A7F89">
        <w:rPr>
          <w:rFonts w:ascii="Calibri" w:hAnsi="Calibri" w:cs="Calibri"/>
          <w:sz w:val="22"/>
          <w:szCs w:val="22"/>
        </w:rPr>
        <w:t xml:space="preserve">art. </w:t>
      </w:r>
      <w:r w:rsidR="004145F2">
        <w:rPr>
          <w:rFonts w:ascii="Calibri" w:hAnsi="Calibri" w:cs="Calibri"/>
          <w:sz w:val="22"/>
          <w:szCs w:val="22"/>
        </w:rPr>
        <w:t>117</w:t>
      </w:r>
      <w:r w:rsidR="004145F2" w:rsidRPr="009A7F89">
        <w:rPr>
          <w:rFonts w:ascii="Calibri" w:hAnsi="Calibri" w:cs="Calibri"/>
          <w:sz w:val="22"/>
          <w:szCs w:val="22"/>
        </w:rPr>
        <w:t xml:space="preserve"> da Lei</w:t>
      </w:r>
      <w:r w:rsidR="004145F2">
        <w:rPr>
          <w:rFonts w:ascii="Calibri" w:hAnsi="Calibri" w:cs="Calibri"/>
          <w:sz w:val="22"/>
          <w:szCs w:val="22"/>
        </w:rPr>
        <w:t xml:space="preserve"> 14.133/21</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96F8D96" w14:textId="47A6262D"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627FFC">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1797652C" w14:textId="77777777" w:rsidR="00C1105C" w:rsidRPr="009B21AF" w:rsidRDefault="00C1105C" w:rsidP="00F81BF6">
      <w:pPr>
        <w:tabs>
          <w:tab w:val="left" w:pos="567"/>
        </w:tabs>
        <w:ind w:right="46"/>
        <w:jc w:val="both"/>
        <w:rPr>
          <w:rFonts w:ascii="Calibri" w:hAnsi="Calibri" w:cs="Calibri"/>
          <w:sz w:val="22"/>
          <w:szCs w:val="22"/>
        </w:rPr>
      </w:pPr>
    </w:p>
    <w:p w14:paraId="26110CDF"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77279037" w14:textId="0B9BD236"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 xml:space="preserve">estabelecidas na Lei Federal nº </w:t>
      </w:r>
      <w:r w:rsidR="00B034D3">
        <w:rPr>
          <w:rFonts w:ascii="Calibri" w:hAnsi="Calibri" w:cs="Calibri"/>
          <w:sz w:val="22"/>
          <w:szCs w:val="22"/>
        </w:rPr>
        <w:t>14.133/2021</w:t>
      </w:r>
      <w:r w:rsidRPr="00C1105C">
        <w:rPr>
          <w:rFonts w:ascii="Calibri" w:hAnsi="Calibri" w:cs="Calibri"/>
          <w:sz w:val="22"/>
          <w:szCs w:val="22"/>
        </w:rPr>
        <w:t>, e conforme antevisto</w:t>
      </w:r>
      <w:r>
        <w:rPr>
          <w:rFonts w:ascii="Calibri" w:hAnsi="Calibri" w:cs="Calibri"/>
          <w:sz w:val="22"/>
          <w:szCs w:val="22"/>
        </w:rPr>
        <w:t xml:space="preserve"> </w:t>
      </w:r>
      <w:r w:rsidRPr="00C1105C">
        <w:rPr>
          <w:rFonts w:ascii="Calibri" w:hAnsi="Calibri" w:cs="Calibri"/>
          <w:sz w:val="22"/>
          <w:szCs w:val="22"/>
        </w:rPr>
        <w:t>no Edital d</w:t>
      </w:r>
      <w:r w:rsidR="004145F2">
        <w:rPr>
          <w:rFonts w:ascii="Calibri" w:hAnsi="Calibri" w:cs="Calibri"/>
          <w:sz w:val="22"/>
          <w:szCs w:val="22"/>
        </w:rPr>
        <w:t>este</w:t>
      </w:r>
      <w:r w:rsidRPr="00C1105C">
        <w:rPr>
          <w:rFonts w:ascii="Calibri" w:hAnsi="Calibri" w:cs="Calibri"/>
          <w:sz w:val="22"/>
          <w:szCs w:val="22"/>
        </w:rPr>
        <w:t xml:space="preserve"> certame.</w:t>
      </w:r>
    </w:p>
    <w:p w14:paraId="43D47994" w14:textId="77777777" w:rsidR="00C1105C" w:rsidRPr="009B21AF" w:rsidRDefault="00C1105C" w:rsidP="00C1105C">
      <w:pPr>
        <w:jc w:val="both"/>
        <w:rPr>
          <w:rFonts w:ascii="Calibri" w:hAnsi="Calibri" w:cs="Calibri"/>
          <w:b/>
          <w:bCs/>
          <w:sz w:val="22"/>
          <w:szCs w:val="22"/>
        </w:rPr>
      </w:pPr>
    </w:p>
    <w:p w14:paraId="4948F64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0F1E22D9" w14:textId="77777777" w:rsidR="00F81BF6" w:rsidRPr="005D7E95" w:rsidRDefault="00F81BF6" w:rsidP="00F81BF6">
      <w:pPr>
        <w:pStyle w:val="WW-Corpodetexto2"/>
        <w:autoSpaceDE/>
        <w:rPr>
          <w:rFonts w:ascii="Calibri" w:hAnsi="Calibri" w:cs="Calibri"/>
          <w:bCs/>
          <w:sz w:val="22"/>
          <w:szCs w:val="22"/>
        </w:rPr>
      </w:pPr>
      <w:r w:rsidRPr="005D7E95">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122B92C3" w14:textId="77777777" w:rsidR="00F81BF6" w:rsidRPr="005D7E95" w:rsidRDefault="00F81BF6" w:rsidP="00F81BF6">
      <w:pPr>
        <w:jc w:val="both"/>
        <w:rPr>
          <w:rFonts w:ascii="Calibri" w:hAnsi="Calibri" w:cs="Calibri"/>
          <w:bCs/>
          <w:sz w:val="22"/>
          <w:szCs w:val="22"/>
        </w:rPr>
      </w:pPr>
    </w:p>
    <w:p w14:paraId="2CA9F199" w14:textId="77777777" w:rsidR="00F81BF6" w:rsidRPr="005D7E95" w:rsidRDefault="00F81BF6" w:rsidP="00F81BF6">
      <w:pPr>
        <w:jc w:val="both"/>
        <w:rPr>
          <w:rFonts w:ascii="Calibri" w:hAnsi="Calibri" w:cs="Calibri"/>
          <w:bCs/>
          <w:sz w:val="22"/>
          <w:szCs w:val="22"/>
        </w:rPr>
      </w:pPr>
      <w:r w:rsidRPr="005D7E95">
        <w:rPr>
          <w:rFonts w:ascii="Calibri" w:hAnsi="Calibri" w:cs="Calibri"/>
          <w:bCs/>
          <w:sz w:val="22"/>
          <w:szCs w:val="22"/>
        </w:rPr>
        <w:t xml:space="preserve">E, por assim estarem justas e contratadas, as partes assinam o presente Termo </w:t>
      </w:r>
      <w:r w:rsidR="00AE110C" w:rsidRPr="005D7E95">
        <w:rPr>
          <w:rFonts w:ascii="Calibri" w:hAnsi="Calibri" w:cs="Calibri"/>
          <w:bCs/>
          <w:sz w:val="22"/>
          <w:szCs w:val="22"/>
        </w:rPr>
        <w:t>D</w:t>
      </w:r>
      <w:r w:rsidR="00C1105C" w:rsidRPr="005D7E95">
        <w:rPr>
          <w:rFonts w:ascii="Calibri" w:hAnsi="Calibri" w:cs="Calibri"/>
          <w:bCs/>
          <w:sz w:val="22"/>
          <w:szCs w:val="22"/>
        </w:rPr>
        <w:t>igitalmente</w:t>
      </w:r>
      <w:r w:rsidRPr="005D7E95">
        <w:rPr>
          <w:rFonts w:ascii="Calibri" w:hAnsi="Calibri" w:cs="Calibri"/>
          <w:bCs/>
          <w:sz w:val="22"/>
          <w:szCs w:val="22"/>
        </w:rPr>
        <w:t>.</w:t>
      </w:r>
    </w:p>
    <w:p w14:paraId="0EA63B40" w14:textId="77777777" w:rsidR="00F81BF6" w:rsidRPr="005D7E95" w:rsidRDefault="00F81BF6" w:rsidP="00F81BF6">
      <w:pPr>
        <w:jc w:val="both"/>
        <w:rPr>
          <w:rFonts w:ascii="Calibri" w:eastAsia="Arial" w:hAnsi="Calibri" w:cs="Calibri"/>
          <w:bCs/>
          <w:sz w:val="22"/>
          <w:szCs w:val="22"/>
        </w:rPr>
      </w:pPr>
      <w:r w:rsidRPr="005D7E95">
        <w:rPr>
          <w:rFonts w:ascii="Calibri" w:eastAsia="Arial" w:hAnsi="Calibri" w:cs="Calibri"/>
          <w:bCs/>
          <w:sz w:val="22"/>
          <w:szCs w:val="22"/>
        </w:rPr>
        <w:t xml:space="preserve">                                      </w:t>
      </w:r>
    </w:p>
    <w:p w14:paraId="1A3BB05D" w14:textId="517444E3" w:rsidR="00F81BF6" w:rsidRPr="009B21AF" w:rsidRDefault="004B71FE"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5D7E95" w:rsidRPr="005D7E95">
            <w:rPr>
              <w:rFonts w:asciiTheme="minorHAnsi" w:hAnsiTheme="minorHAnsi" w:cstheme="minorHAnsi"/>
              <w:b/>
            </w:rPr>
            <w:t>Florianópolis/SC</w:t>
          </w:r>
        </w:sdtContent>
      </w:sdt>
      <w:r w:rsidR="00DC6BAC" w:rsidRPr="005D7E95">
        <w:rPr>
          <w:rFonts w:ascii="Calibri" w:hAnsi="Calibri" w:cs="Calibri"/>
          <w:bCs/>
          <w:sz w:val="22"/>
          <w:szCs w:val="22"/>
        </w:rPr>
        <w:t>, conforme datas das assinaturas digitais</w:t>
      </w:r>
      <w:r w:rsidR="00F81BF6" w:rsidRPr="005D7E95">
        <w:rPr>
          <w:rFonts w:ascii="Calibri" w:hAnsi="Calibri" w:cs="Calibri"/>
          <w:bCs/>
          <w:sz w:val="22"/>
          <w:szCs w:val="22"/>
        </w:rPr>
        <w:t>.</w:t>
      </w:r>
    </w:p>
    <w:p w14:paraId="7EE99668"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623BFD94"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68D15019" w14:textId="77777777" w:rsidTr="00C50B66">
        <w:tc>
          <w:tcPr>
            <w:tcW w:w="4533" w:type="dxa"/>
          </w:tcPr>
          <w:p w14:paraId="327C02E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5A879C6C"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1F88D2E6"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5F0F781A" w14:textId="77777777" w:rsidR="00F81BF6" w:rsidRPr="009B21AF" w:rsidRDefault="00F81BF6" w:rsidP="00786340">
            <w:pPr>
              <w:jc w:val="both"/>
              <w:rPr>
                <w:rFonts w:ascii="Calibri" w:hAnsi="Calibri" w:cs="Calibri"/>
                <w:sz w:val="22"/>
                <w:szCs w:val="22"/>
              </w:rPr>
            </w:pPr>
          </w:p>
        </w:tc>
        <w:tc>
          <w:tcPr>
            <w:tcW w:w="795" w:type="dxa"/>
          </w:tcPr>
          <w:p w14:paraId="6F7F6046" w14:textId="77777777" w:rsidR="00F81BF6" w:rsidRPr="009B21AF" w:rsidRDefault="00F81BF6" w:rsidP="00786340">
            <w:pPr>
              <w:snapToGrid w:val="0"/>
              <w:jc w:val="both"/>
              <w:rPr>
                <w:rFonts w:ascii="Calibri" w:hAnsi="Calibri" w:cs="Calibri"/>
                <w:sz w:val="22"/>
                <w:szCs w:val="22"/>
              </w:rPr>
            </w:pPr>
          </w:p>
        </w:tc>
        <w:tc>
          <w:tcPr>
            <w:tcW w:w="4545" w:type="dxa"/>
          </w:tcPr>
          <w:p w14:paraId="049D4DAD"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1B99D39"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40FAB85B" w14:textId="77777777" w:rsidR="00F04A4C" w:rsidRPr="005711D8" w:rsidRDefault="00F04A4C" w:rsidP="00212B50">
      <w:pPr>
        <w:jc w:val="center"/>
        <w:rPr>
          <w:rFonts w:ascii="Calibri" w:hAnsi="Calibri" w:cs="Calibri"/>
          <w:sz w:val="22"/>
          <w:lang w:val="pt-PT"/>
        </w:rPr>
        <w:sectPr w:rsidR="00F04A4C" w:rsidRPr="005711D8" w:rsidSect="00AE67EB">
          <w:headerReference w:type="default" r:id="rId18"/>
          <w:footerReference w:type="default" r:id="rId19"/>
          <w:type w:val="continuous"/>
          <w:pgSz w:w="11907" w:h="16840" w:code="9"/>
          <w:pgMar w:top="851" w:right="708" w:bottom="794" w:left="1134" w:header="567" w:footer="567" w:gutter="0"/>
          <w:cols w:space="720"/>
        </w:sectPr>
      </w:pPr>
    </w:p>
    <w:p w14:paraId="6D7F5CC3" w14:textId="09B4D1A1" w:rsidR="00F803EB" w:rsidRPr="00E90298" w:rsidRDefault="00F803EB" w:rsidP="00F803EB">
      <w:pPr>
        <w:jc w:val="center"/>
        <w:rPr>
          <w:rFonts w:ascii="Calibri" w:hAnsi="Calibri" w:cs="Arial"/>
          <w:b/>
          <w:sz w:val="22"/>
          <w:szCs w:val="22"/>
        </w:rPr>
      </w:pPr>
      <w:bookmarkStart w:id="7" w:name="Anexo_VII"/>
      <w:r>
        <w:rPr>
          <w:rFonts w:ascii="Calibri" w:hAnsi="Calibri" w:cs="Arial"/>
          <w:b/>
          <w:sz w:val="22"/>
          <w:szCs w:val="22"/>
        </w:rPr>
        <w:lastRenderedPageBreak/>
        <w:t xml:space="preserve">ANEXO </w:t>
      </w:r>
      <w:r w:rsidR="00D00E77">
        <w:rPr>
          <w:rFonts w:ascii="Calibri" w:hAnsi="Calibri" w:cs="Arial"/>
          <w:b/>
          <w:sz w:val="22"/>
          <w:szCs w:val="22"/>
        </w:rPr>
        <w:t>V</w:t>
      </w:r>
      <w:r w:rsidR="00746E60">
        <w:rPr>
          <w:rFonts w:ascii="Calibri" w:hAnsi="Calibri" w:cs="Arial"/>
          <w:b/>
          <w:sz w:val="22"/>
          <w:szCs w:val="22"/>
        </w:rPr>
        <w:t>I</w:t>
      </w:r>
    </w:p>
    <w:bookmarkEnd w:id="7"/>
    <w:p w14:paraId="4A169FA6" w14:textId="77777777" w:rsidR="00F803EB" w:rsidRPr="00E90298" w:rsidRDefault="00F803EB" w:rsidP="00F803EB">
      <w:pPr>
        <w:jc w:val="center"/>
        <w:rPr>
          <w:rFonts w:ascii="Calibri" w:hAnsi="Calibri" w:cs="Arial"/>
          <w:bCs/>
          <w:sz w:val="10"/>
          <w:szCs w:val="10"/>
        </w:rPr>
      </w:pPr>
    </w:p>
    <w:p w14:paraId="60F7720D" w14:textId="7CBF1A2E" w:rsidR="00F803EB" w:rsidRPr="005D7E95"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w:t>
      </w:r>
      <w:r w:rsidRPr="005D7E95">
        <w:rPr>
          <w:rFonts w:ascii="Calibri" w:hAnsi="Calibri" w:cs="Arial"/>
          <w:bCs w:val="0"/>
          <w:szCs w:val="22"/>
        </w:rPr>
        <w:t xml:space="preserve">ELETRÔNICO nº </w:t>
      </w:r>
      <w:r w:rsidR="005D7E95" w:rsidRPr="005D7E95">
        <w:rPr>
          <w:rFonts w:ascii="Calibri" w:hAnsi="Calibri" w:cs="Arial"/>
          <w:bCs w:val="0"/>
          <w:szCs w:val="22"/>
        </w:rPr>
        <w:t>1734</w:t>
      </w:r>
      <w:r w:rsidR="00F2392A" w:rsidRPr="005D7E95">
        <w:rPr>
          <w:rFonts w:ascii="Calibri" w:hAnsi="Calibri" w:cs="Arial"/>
          <w:bCs w:val="0"/>
          <w:szCs w:val="22"/>
        </w:rPr>
        <w:t>/20</w:t>
      </w:r>
      <w:r w:rsidR="00095A81" w:rsidRPr="005D7E95">
        <w:rPr>
          <w:rFonts w:ascii="Calibri" w:hAnsi="Calibri" w:cs="Arial"/>
          <w:bCs w:val="0"/>
          <w:szCs w:val="22"/>
        </w:rPr>
        <w:t>2</w:t>
      </w:r>
      <w:r w:rsidR="007C5F90" w:rsidRPr="005D7E95">
        <w:rPr>
          <w:rFonts w:ascii="Calibri" w:hAnsi="Calibri" w:cs="Arial"/>
          <w:bCs w:val="0"/>
          <w:szCs w:val="22"/>
        </w:rPr>
        <w:t>3</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7DEDA4B" w14:textId="77777777" w:rsidTr="001D4029">
        <w:trPr>
          <w:trHeight w:val="389"/>
        </w:trPr>
        <w:tc>
          <w:tcPr>
            <w:tcW w:w="2213" w:type="dxa"/>
            <w:tcBorders>
              <w:top w:val="nil"/>
              <w:left w:val="nil"/>
              <w:bottom w:val="nil"/>
              <w:right w:val="nil"/>
            </w:tcBorders>
            <w:noWrap/>
            <w:vAlign w:val="bottom"/>
          </w:tcPr>
          <w:p w14:paraId="0FDF5942" w14:textId="77777777" w:rsidR="00F803EB" w:rsidRPr="005D7E95"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0E283751" w14:textId="4A5C4DC6" w:rsidR="00F803EB" w:rsidRPr="00E90298" w:rsidRDefault="00F803EB" w:rsidP="005D7E95">
            <w:pPr>
              <w:ind w:left="-2213"/>
              <w:jc w:val="center"/>
              <w:rPr>
                <w:rFonts w:ascii="Calibri" w:eastAsia="Arial Unicode MS" w:hAnsi="Calibri" w:cs="Arial"/>
                <w:b/>
                <w:sz w:val="22"/>
                <w:szCs w:val="22"/>
              </w:rPr>
            </w:pPr>
            <w:r w:rsidRPr="005D7E95">
              <w:rPr>
                <w:rFonts w:ascii="Calibri" w:hAnsi="Calibri" w:cs="Arial"/>
                <w:bCs/>
                <w:sz w:val="22"/>
                <w:szCs w:val="22"/>
              </w:rPr>
              <w:t>MODELO DE AUTORIZAÇÃO DE FORNECIMENTO</w:t>
            </w:r>
          </w:p>
        </w:tc>
      </w:tr>
    </w:tbl>
    <w:p w14:paraId="7B694E1A" w14:textId="358A5529"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ao Edital de Pregão Eletrônico nº </w:t>
      </w:r>
      <w:r w:rsidR="005D7E95">
        <w:rPr>
          <w:rFonts w:ascii="Calibri" w:hAnsi="Calibri" w:cs="Arial"/>
          <w:sz w:val="20"/>
          <w:szCs w:val="20"/>
        </w:rPr>
        <w:t>1734</w:t>
      </w:r>
      <w:r w:rsidR="00F2392A">
        <w:rPr>
          <w:rFonts w:ascii="Calibri" w:hAnsi="Calibri" w:cs="Arial"/>
          <w:sz w:val="20"/>
          <w:szCs w:val="20"/>
        </w:rPr>
        <w:t>/20</w:t>
      </w:r>
      <w:r w:rsidR="00095A81">
        <w:rPr>
          <w:rFonts w:ascii="Calibri" w:hAnsi="Calibri" w:cs="Arial"/>
          <w:sz w:val="20"/>
          <w:szCs w:val="20"/>
        </w:rPr>
        <w:t>2</w:t>
      </w:r>
      <w:r w:rsidR="007C5F90">
        <w:rPr>
          <w:rFonts w:ascii="Calibri" w:hAnsi="Calibri" w:cs="Arial"/>
          <w:sz w:val="20"/>
          <w:szCs w:val="20"/>
        </w:rPr>
        <w:t>3</w:t>
      </w:r>
    </w:p>
    <w:p w14:paraId="11E63A01" w14:textId="52207088"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sz w:val="20"/>
          <w:szCs w:val="20"/>
        </w:rPr>
        <w:t>nº ______/20</w:t>
      </w:r>
      <w:r w:rsidR="00095A81">
        <w:rPr>
          <w:rFonts w:ascii="Calibri" w:hAnsi="Calibri"/>
          <w:sz w:val="20"/>
          <w:szCs w:val="20"/>
        </w:rPr>
        <w:t>2</w:t>
      </w:r>
      <w:r w:rsidR="007C5F90">
        <w:rPr>
          <w:rFonts w:ascii="Calibri" w:hAnsi="Calibri"/>
          <w:sz w:val="20"/>
          <w:szCs w:val="20"/>
        </w:rPr>
        <w:t>3</w:t>
      </w:r>
      <w:r w:rsidR="00F803EB" w:rsidRPr="00E90298">
        <w:rPr>
          <w:rFonts w:ascii="Calibri" w:hAnsi="Calibri"/>
          <w:sz w:val="20"/>
          <w:szCs w:val="20"/>
        </w:rPr>
        <w:t xml:space="preserve">                                                                                                                                          </w:t>
      </w:r>
    </w:p>
    <w:p w14:paraId="484BE3E5"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2884994F" w14:textId="77777777" w:rsidTr="00FA48CA">
        <w:trPr>
          <w:cantSplit/>
          <w:jc w:val="center"/>
        </w:trPr>
        <w:tc>
          <w:tcPr>
            <w:tcW w:w="7158" w:type="dxa"/>
            <w:gridSpan w:val="4"/>
          </w:tcPr>
          <w:p w14:paraId="2272B67D"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25CF9B46"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7BF45C31" w14:textId="77777777" w:rsidTr="00FA48CA">
        <w:trPr>
          <w:cantSplit/>
          <w:jc w:val="center"/>
        </w:trPr>
        <w:tc>
          <w:tcPr>
            <w:tcW w:w="7158" w:type="dxa"/>
            <w:gridSpan w:val="4"/>
          </w:tcPr>
          <w:p w14:paraId="01FA2D1E"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75A17AF6"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4EF72FD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44A4D5D4" w14:textId="77777777" w:rsidTr="00FA48CA">
        <w:trPr>
          <w:cantSplit/>
          <w:jc w:val="center"/>
        </w:trPr>
        <w:tc>
          <w:tcPr>
            <w:tcW w:w="2137" w:type="dxa"/>
            <w:gridSpan w:val="2"/>
          </w:tcPr>
          <w:p w14:paraId="6881D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572376B2"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068D6E9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7AD989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066C8A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0D06457F"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04516B9D" w14:textId="77777777" w:rsidTr="00FA48CA">
        <w:trPr>
          <w:cantSplit/>
          <w:jc w:val="center"/>
        </w:trPr>
        <w:tc>
          <w:tcPr>
            <w:tcW w:w="7158" w:type="dxa"/>
            <w:gridSpan w:val="4"/>
          </w:tcPr>
          <w:p w14:paraId="02AC04CE" w14:textId="77777777" w:rsidR="00F803EB" w:rsidRPr="00E90298" w:rsidRDefault="00F803EB" w:rsidP="00FA48CA">
            <w:pPr>
              <w:rPr>
                <w:rFonts w:ascii="Calibri" w:hAnsi="Calibri" w:cs="Arial"/>
                <w:sz w:val="18"/>
                <w:szCs w:val="18"/>
              </w:rPr>
            </w:pPr>
          </w:p>
        </w:tc>
        <w:tc>
          <w:tcPr>
            <w:tcW w:w="8118" w:type="dxa"/>
            <w:gridSpan w:val="11"/>
          </w:tcPr>
          <w:p w14:paraId="1C40FDB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2C7B4C25" w14:textId="77777777" w:rsidTr="00FA48CA">
        <w:trPr>
          <w:cantSplit/>
          <w:trHeight w:val="57"/>
          <w:jc w:val="center"/>
        </w:trPr>
        <w:tc>
          <w:tcPr>
            <w:tcW w:w="15276" w:type="dxa"/>
            <w:gridSpan w:val="15"/>
          </w:tcPr>
          <w:p w14:paraId="429A1743" w14:textId="77777777" w:rsidR="00F803EB" w:rsidRPr="00E90298" w:rsidRDefault="00F803EB" w:rsidP="00FA48CA">
            <w:pPr>
              <w:rPr>
                <w:rFonts w:ascii="Calibri" w:hAnsi="Calibri" w:cs="Arial"/>
                <w:sz w:val="10"/>
                <w:szCs w:val="10"/>
              </w:rPr>
            </w:pPr>
          </w:p>
        </w:tc>
      </w:tr>
      <w:tr w:rsidR="00F803EB" w:rsidRPr="00E90298" w14:paraId="372369E1" w14:textId="77777777" w:rsidTr="00FA48CA">
        <w:trPr>
          <w:cantSplit/>
          <w:jc w:val="center"/>
        </w:trPr>
        <w:tc>
          <w:tcPr>
            <w:tcW w:w="988" w:type="dxa"/>
            <w:vAlign w:val="center"/>
          </w:tcPr>
          <w:p w14:paraId="1124E30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4F25AD13"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736D9A9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4ECFF017"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1A3A7168"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4F1D6E7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6B40E86" w14:textId="77777777" w:rsidTr="00FA48CA">
        <w:trPr>
          <w:cantSplit/>
          <w:trHeight w:val="468"/>
          <w:jc w:val="center"/>
        </w:trPr>
        <w:tc>
          <w:tcPr>
            <w:tcW w:w="988" w:type="dxa"/>
            <w:vAlign w:val="center"/>
          </w:tcPr>
          <w:p w14:paraId="64A19B60"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26D2AC62" w14:textId="77777777" w:rsidR="00F803EB" w:rsidRPr="00E90298" w:rsidRDefault="00F803EB" w:rsidP="00FA48CA">
            <w:pPr>
              <w:rPr>
                <w:rFonts w:ascii="Calibri" w:hAnsi="Calibri" w:cs="Arial"/>
                <w:sz w:val="18"/>
                <w:szCs w:val="18"/>
              </w:rPr>
            </w:pPr>
          </w:p>
        </w:tc>
        <w:tc>
          <w:tcPr>
            <w:tcW w:w="992" w:type="dxa"/>
          </w:tcPr>
          <w:p w14:paraId="7B2C04C3" w14:textId="77777777" w:rsidR="00F803EB" w:rsidRPr="00E90298" w:rsidRDefault="00F803EB" w:rsidP="00FA48CA">
            <w:pPr>
              <w:rPr>
                <w:rFonts w:ascii="Calibri" w:hAnsi="Calibri" w:cs="Arial"/>
                <w:sz w:val="18"/>
                <w:szCs w:val="18"/>
              </w:rPr>
            </w:pPr>
          </w:p>
        </w:tc>
        <w:tc>
          <w:tcPr>
            <w:tcW w:w="1205" w:type="dxa"/>
            <w:gridSpan w:val="2"/>
          </w:tcPr>
          <w:p w14:paraId="62BFB2E3" w14:textId="77777777" w:rsidR="00F803EB" w:rsidRPr="00E90298" w:rsidRDefault="00F803EB" w:rsidP="00FA48CA">
            <w:pPr>
              <w:rPr>
                <w:rFonts w:ascii="Calibri" w:hAnsi="Calibri" w:cs="Arial"/>
                <w:sz w:val="18"/>
                <w:szCs w:val="18"/>
              </w:rPr>
            </w:pPr>
          </w:p>
        </w:tc>
        <w:tc>
          <w:tcPr>
            <w:tcW w:w="921" w:type="dxa"/>
            <w:gridSpan w:val="2"/>
          </w:tcPr>
          <w:p w14:paraId="6F3E86A7" w14:textId="77777777" w:rsidR="00F803EB" w:rsidRPr="00E90298" w:rsidRDefault="00F803EB" w:rsidP="00FA48CA">
            <w:pPr>
              <w:rPr>
                <w:rFonts w:ascii="Calibri" w:hAnsi="Calibri" w:cs="Arial"/>
                <w:sz w:val="18"/>
                <w:szCs w:val="18"/>
              </w:rPr>
            </w:pPr>
          </w:p>
        </w:tc>
        <w:tc>
          <w:tcPr>
            <w:tcW w:w="1456" w:type="dxa"/>
          </w:tcPr>
          <w:p w14:paraId="4CC0ACDA" w14:textId="77777777" w:rsidR="00F803EB" w:rsidRPr="00E90298" w:rsidRDefault="00F803EB" w:rsidP="00FA48CA">
            <w:pPr>
              <w:rPr>
                <w:rFonts w:ascii="Calibri" w:hAnsi="Calibri" w:cs="Arial"/>
                <w:sz w:val="18"/>
                <w:szCs w:val="18"/>
              </w:rPr>
            </w:pPr>
          </w:p>
        </w:tc>
      </w:tr>
      <w:tr w:rsidR="00F803EB" w:rsidRPr="00E90298" w14:paraId="01436CAB" w14:textId="77777777" w:rsidTr="00FA48CA">
        <w:trPr>
          <w:cantSplit/>
          <w:trHeight w:val="420"/>
          <w:jc w:val="center"/>
        </w:trPr>
        <w:tc>
          <w:tcPr>
            <w:tcW w:w="988" w:type="dxa"/>
            <w:vAlign w:val="center"/>
          </w:tcPr>
          <w:p w14:paraId="149DF0AA"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0A267643" w14:textId="77777777" w:rsidR="00F803EB" w:rsidRPr="00E90298" w:rsidRDefault="00F803EB" w:rsidP="00FA48CA">
            <w:pPr>
              <w:rPr>
                <w:rFonts w:ascii="Calibri" w:hAnsi="Calibri" w:cs="Arial"/>
                <w:sz w:val="18"/>
                <w:szCs w:val="18"/>
              </w:rPr>
            </w:pPr>
          </w:p>
        </w:tc>
        <w:tc>
          <w:tcPr>
            <w:tcW w:w="992" w:type="dxa"/>
          </w:tcPr>
          <w:p w14:paraId="0093AD47" w14:textId="77777777" w:rsidR="00F803EB" w:rsidRPr="00E90298" w:rsidRDefault="00F803EB" w:rsidP="00FA48CA">
            <w:pPr>
              <w:rPr>
                <w:rFonts w:ascii="Calibri" w:hAnsi="Calibri" w:cs="Arial"/>
                <w:sz w:val="18"/>
                <w:szCs w:val="18"/>
              </w:rPr>
            </w:pPr>
          </w:p>
        </w:tc>
        <w:tc>
          <w:tcPr>
            <w:tcW w:w="1205" w:type="dxa"/>
            <w:gridSpan w:val="2"/>
          </w:tcPr>
          <w:p w14:paraId="3C6B3477" w14:textId="77777777" w:rsidR="00F803EB" w:rsidRPr="00E90298" w:rsidRDefault="00F803EB" w:rsidP="00FA48CA">
            <w:pPr>
              <w:rPr>
                <w:rFonts w:ascii="Calibri" w:hAnsi="Calibri" w:cs="Arial"/>
                <w:sz w:val="18"/>
                <w:szCs w:val="18"/>
              </w:rPr>
            </w:pPr>
          </w:p>
        </w:tc>
        <w:tc>
          <w:tcPr>
            <w:tcW w:w="921" w:type="dxa"/>
            <w:gridSpan w:val="2"/>
          </w:tcPr>
          <w:p w14:paraId="77C8917E" w14:textId="77777777" w:rsidR="00F803EB" w:rsidRPr="00E90298" w:rsidRDefault="00F803EB" w:rsidP="00FA48CA">
            <w:pPr>
              <w:rPr>
                <w:rFonts w:ascii="Calibri" w:hAnsi="Calibri" w:cs="Arial"/>
                <w:sz w:val="18"/>
                <w:szCs w:val="18"/>
              </w:rPr>
            </w:pPr>
          </w:p>
        </w:tc>
        <w:tc>
          <w:tcPr>
            <w:tcW w:w="1456" w:type="dxa"/>
          </w:tcPr>
          <w:p w14:paraId="64829964" w14:textId="77777777" w:rsidR="00F803EB" w:rsidRPr="00E90298" w:rsidRDefault="00F803EB" w:rsidP="00FA48CA">
            <w:pPr>
              <w:rPr>
                <w:rFonts w:ascii="Calibri" w:hAnsi="Calibri" w:cs="Arial"/>
                <w:sz w:val="18"/>
                <w:szCs w:val="18"/>
              </w:rPr>
            </w:pPr>
          </w:p>
        </w:tc>
      </w:tr>
      <w:tr w:rsidR="00F803EB" w:rsidRPr="00E90298" w14:paraId="229F3B00" w14:textId="77777777" w:rsidTr="00FA48CA">
        <w:trPr>
          <w:cantSplit/>
          <w:jc w:val="center"/>
        </w:trPr>
        <w:tc>
          <w:tcPr>
            <w:tcW w:w="11694" w:type="dxa"/>
            <w:gridSpan w:val="10"/>
          </w:tcPr>
          <w:p w14:paraId="12AC9FB6"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0377B674" w14:textId="77777777" w:rsidR="00F803EB" w:rsidRPr="00E90298" w:rsidRDefault="00F803EB" w:rsidP="00FA48CA">
            <w:pPr>
              <w:rPr>
                <w:rFonts w:ascii="Calibri" w:hAnsi="Calibri" w:cs="Arial"/>
                <w:sz w:val="18"/>
                <w:szCs w:val="18"/>
              </w:rPr>
            </w:pPr>
          </w:p>
        </w:tc>
      </w:tr>
      <w:tr w:rsidR="00F803EB" w:rsidRPr="00E90298" w14:paraId="14E97829" w14:textId="77777777" w:rsidTr="00FA48CA">
        <w:trPr>
          <w:cantSplit/>
          <w:trHeight w:val="57"/>
          <w:jc w:val="center"/>
        </w:trPr>
        <w:tc>
          <w:tcPr>
            <w:tcW w:w="15276" w:type="dxa"/>
            <w:gridSpan w:val="15"/>
          </w:tcPr>
          <w:p w14:paraId="51A72955" w14:textId="77777777" w:rsidR="00F803EB" w:rsidRPr="00E90298" w:rsidRDefault="00F803EB" w:rsidP="00FA48CA">
            <w:pPr>
              <w:rPr>
                <w:rFonts w:ascii="Calibri" w:hAnsi="Calibri" w:cs="Arial"/>
                <w:b/>
                <w:bCs/>
                <w:sz w:val="10"/>
                <w:szCs w:val="10"/>
              </w:rPr>
            </w:pPr>
          </w:p>
        </w:tc>
      </w:tr>
      <w:tr w:rsidR="00F803EB" w:rsidRPr="00E90298" w14:paraId="75785948" w14:textId="77777777" w:rsidTr="00FA48CA">
        <w:trPr>
          <w:cantSplit/>
          <w:jc w:val="center"/>
        </w:trPr>
        <w:tc>
          <w:tcPr>
            <w:tcW w:w="7441" w:type="dxa"/>
            <w:gridSpan w:val="5"/>
          </w:tcPr>
          <w:p w14:paraId="5BB3899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11B3729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2C404F9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3A3B39C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0D24C89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5730D46C"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07522594"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6D06DD26" w14:textId="77777777" w:rsidTr="00FA48CA">
        <w:trPr>
          <w:cantSplit/>
          <w:jc w:val="center"/>
        </w:trPr>
        <w:tc>
          <w:tcPr>
            <w:tcW w:w="7441" w:type="dxa"/>
            <w:gridSpan w:val="5"/>
          </w:tcPr>
          <w:p w14:paraId="25061A0A"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7621C746" w14:textId="77777777" w:rsidR="00F803EB" w:rsidRPr="00E90298" w:rsidRDefault="00F803EB" w:rsidP="00FA48CA">
            <w:pPr>
              <w:rPr>
                <w:rFonts w:ascii="Calibri" w:hAnsi="Calibri" w:cs="Arial"/>
                <w:b/>
                <w:bCs/>
                <w:sz w:val="18"/>
                <w:szCs w:val="18"/>
              </w:rPr>
            </w:pPr>
          </w:p>
        </w:tc>
        <w:tc>
          <w:tcPr>
            <w:tcW w:w="1367" w:type="dxa"/>
            <w:gridSpan w:val="2"/>
          </w:tcPr>
          <w:p w14:paraId="08E6B9E0" w14:textId="77777777" w:rsidR="00F803EB" w:rsidRPr="00E90298" w:rsidRDefault="00F803EB" w:rsidP="00FA48CA">
            <w:pPr>
              <w:rPr>
                <w:rFonts w:ascii="Calibri" w:hAnsi="Calibri" w:cs="Arial"/>
                <w:b/>
                <w:bCs/>
                <w:sz w:val="18"/>
                <w:szCs w:val="18"/>
              </w:rPr>
            </w:pPr>
          </w:p>
        </w:tc>
        <w:tc>
          <w:tcPr>
            <w:tcW w:w="1134" w:type="dxa"/>
            <w:gridSpan w:val="2"/>
          </w:tcPr>
          <w:p w14:paraId="16757A27" w14:textId="77777777" w:rsidR="00F803EB" w:rsidRPr="00E90298" w:rsidRDefault="00F803EB" w:rsidP="00FA48CA">
            <w:pPr>
              <w:rPr>
                <w:rFonts w:ascii="Calibri" w:hAnsi="Calibri" w:cs="Arial"/>
                <w:b/>
                <w:bCs/>
                <w:sz w:val="18"/>
                <w:szCs w:val="18"/>
              </w:rPr>
            </w:pPr>
          </w:p>
        </w:tc>
        <w:tc>
          <w:tcPr>
            <w:tcW w:w="850" w:type="dxa"/>
          </w:tcPr>
          <w:p w14:paraId="33DBF15A" w14:textId="77777777" w:rsidR="00F803EB" w:rsidRPr="00E90298" w:rsidRDefault="00F803EB" w:rsidP="00FA48CA">
            <w:pPr>
              <w:rPr>
                <w:rFonts w:ascii="Calibri" w:hAnsi="Calibri" w:cs="Arial"/>
                <w:b/>
                <w:bCs/>
                <w:sz w:val="18"/>
                <w:szCs w:val="18"/>
              </w:rPr>
            </w:pPr>
          </w:p>
        </w:tc>
        <w:tc>
          <w:tcPr>
            <w:tcW w:w="1134" w:type="dxa"/>
            <w:gridSpan w:val="2"/>
          </w:tcPr>
          <w:p w14:paraId="17C6D29A" w14:textId="77777777" w:rsidR="00F803EB" w:rsidRPr="00E90298" w:rsidRDefault="00F803EB" w:rsidP="00FA48CA">
            <w:pPr>
              <w:rPr>
                <w:rFonts w:ascii="Calibri" w:hAnsi="Calibri" w:cs="Arial"/>
                <w:b/>
                <w:bCs/>
                <w:sz w:val="18"/>
                <w:szCs w:val="18"/>
              </w:rPr>
            </w:pPr>
          </w:p>
        </w:tc>
        <w:tc>
          <w:tcPr>
            <w:tcW w:w="1598" w:type="dxa"/>
            <w:gridSpan w:val="2"/>
          </w:tcPr>
          <w:p w14:paraId="418A2DAB" w14:textId="77777777" w:rsidR="00F803EB" w:rsidRPr="00E90298" w:rsidRDefault="00F803EB" w:rsidP="00FA48CA">
            <w:pPr>
              <w:rPr>
                <w:rFonts w:ascii="Calibri" w:hAnsi="Calibri" w:cs="Arial"/>
                <w:b/>
                <w:bCs/>
                <w:sz w:val="18"/>
                <w:szCs w:val="18"/>
              </w:rPr>
            </w:pPr>
          </w:p>
        </w:tc>
      </w:tr>
      <w:tr w:rsidR="00851288" w14:paraId="42E20F4D"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B5EE774"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2D86C180"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7571E5B8"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6EFE25E2" w14:textId="77777777" w:rsidTr="00FA48CA">
        <w:trPr>
          <w:cantSplit/>
          <w:jc w:val="center"/>
        </w:trPr>
        <w:tc>
          <w:tcPr>
            <w:tcW w:w="15276" w:type="dxa"/>
            <w:gridSpan w:val="15"/>
          </w:tcPr>
          <w:p w14:paraId="25BA168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76BC2F22" w14:textId="77777777" w:rsidTr="00FA48CA">
        <w:trPr>
          <w:cantSplit/>
          <w:jc w:val="center"/>
        </w:trPr>
        <w:tc>
          <w:tcPr>
            <w:tcW w:w="15276" w:type="dxa"/>
            <w:gridSpan w:val="15"/>
          </w:tcPr>
          <w:p w14:paraId="270032D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4DAAE63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304F1889"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656D14F6"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24CA0F5D" w14:textId="77777777" w:rsidR="00F803EB" w:rsidRPr="00E90298" w:rsidRDefault="00F803EB" w:rsidP="00D00E77">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w:t>
            </w:r>
            <w:r w:rsidR="00D00E77">
              <w:rPr>
                <w:rFonts w:ascii="Calibri" w:hAnsi="Calibri" w:cs="Arial"/>
                <w:sz w:val="18"/>
                <w:szCs w:val="18"/>
              </w:rPr>
              <w:t xml:space="preserve">tal de licitação, seus anexos </w:t>
            </w:r>
            <w:r w:rsidRPr="00E90298">
              <w:rPr>
                <w:rFonts w:ascii="Calibri" w:hAnsi="Calibri" w:cs="Arial"/>
                <w:sz w:val="18"/>
                <w:szCs w:val="18"/>
              </w:rPr>
              <w:t>e quaisquer complementos, os documentos, propostas e informações apresentadas pela licitante vencedora e que deram suporte ao julgamento da licitação.</w:t>
            </w:r>
          </w:p>
        </w:tc>
      </w:tr>
      <w:tr w:rsidR="00F803EB" w:rsidRPr="00E90298" w14:paraId="5A3FD254" w14:textId="77777777" w:rsidTr="00FA48CA">
        <w:trPr>
          <w:cantSplit/>
          <w:jc w:val="center"/>
        </w:trPr>
        <w:tc>
          <w:tcPr>
            <w:tcW w:w="15276" w:type="dxa"/>
            <w:gridSpan w:val="15"/>
          </w:tcPr>
          <w:p w14:paraId="2C692F14" w14:textId="77777777" w:rsidR="00F803EB" w:rsidRPr="00E90298" w:rsidRDefault="00F803EB" w:rsidP="00FA48CA">
            <w:pPr>
              <w:rPr>
                <w:rFonts w:ascii="Calibri" w:hAnsi="Calibri" w:cs="Arial"/>
                <w:sz w:val="10"/>
                <w:szCs w:val="10"/>
              </w:rPr>
            </w:pPr>
          </w:p>
        </w:tc>
      </w:tr>
      <w:tr w:rsidR="00F803EB" w:rsidRPr="00E90298" w14:paraId="63DB92AF" w14:textId="77777777" w:rsidTr="00FA48CA">
        <w:trPr>
          <w:cantSplit/>
          <w:trHeight w:val="262"/>
          <w:jc w:val="center"/>
        </w:trPr>
        <w:tc>
          <w:tcPr>
            <w:tcW w:w="15276" w:type="dxa"/>
            <w:gridSpan w:val="15"/>
            <w:tcBorders>
              <w:bottom w:val="single" w:sz="4" w:space="0" w:color="auto"/>
            </w:tcBorders>
          </w:tcPr>
          <w:p w14:paraId="5D74C5F8"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67DD7642" w14:textId="77777777" w:rsidTr="00FA48CA">
        <w:trPr>
          <w:cantSplit/>
          <w:trHeight w:val="416"/>
          <w:jc w:val="center"/>
        </w:trPr>
        <w:tc>
          <w:tcPr>
            <w:tcW w:w="15276" w:type="dxa"/>
            <w:gridSpan w:val="15"/>
          </w:tcPr>
          <w:p w14:paraId="79972A5F" w14:textId="77777777" w:rsidR="00F803EB" w:rsidRDefault="00F803EB" w:rsidP="00FA48CA">
            <w:pPr>
              <w:jc w:val="center"/>
              <w:rPr>
                <w:rFonts w:ascii="Calibri" w:hAnsi="Calibri" w:cs="Arial"/>
                <w:sz w:val="18"/>
                <w:szCs w:val="18"/>
              </w:rPr>
            </w:pPr>
          </w:p>
          <w:p w14:paraId="374186CF"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360EB19F" w14:textId="77777777" w:rsidR="00333F74" w:rsidRDefault="00333F74" w:rsidP="00642651">
      <w:pPr>
        <w:rPr>
          <w:rFonts w:ascii="Calibri" w:hAnsi="Calibri" w:cs="Calibri"/>
          <w:sz w:val="22"/>
        </w:rPr>
      </w:pPr>
    </w:p>
    <w:p w14:paraId="6CC0ECF6" w14:textId="77777777" w:rsidR="005000E4" w:rsidRDefault="005000E4" w:rsidP="00642651">
      <w:pPr>
        <w:rPr>
          <w:rFonts w:ascii="Calibri" w:hAnsi="Calibri" w:cs="Calibri"/>
          <w:sz w:val="22"/>
        </w:rPr>
      </w:pPr>
    </w:p>
    <w:p w14:paraId="404F8F28" w14:textId="77777777" w:rsidR="005000E4" w:rsidRDefault="005000E4" w:rsidP="00642651">
      <w:pPr>
        <w:rPr>
          <w:rFonts w:ascii="Calibri" w:hAnsi="Calibri" w:cs="Calibri"/>
          <w:sz w:val="22"/>
        </w:rPr>
      </w:pPr>
    </w:p>
    <w:p w14:paraId="4733B9B0" w14:textId="77777777" w:rsidR="005000E4" w:rsidRDefault="005000E4" w:rsidP="00642651">
      <w:pPr>
        <w:rPr>
          <w:rFonts w:ascii="Calibri" w:hAnsi="Calibri" w:cs="Calibri"/>
          <w:sz w:val="22"/>
        </w:rPr>
        <w:sectPr w:rsidR="005000E4" w:rsidSect="00F803EB">
          <w:headerReference w:type="default" r:id="rId20"/>
          <w:footerReference w:type="default" r:id="rId21"/>
          <w:pgSz w:w="16840" w:h="11907" w:orient="landscape" w:code="9"/>
          <w:pgMar w:top="1134" w:right="851" w:bottom="851" w:left="794" w:header="567" w:footer="567" w:gutter="0"/>
          <w:cols w:space="720"/>
        </w:sectPr>
      </w:pPr>
    </w:p>
    <w:p w14:paraId="26676BB5" w14:textId="78DAB07A" w:rsidR="007A6B3A" w:rsidRPr="005D7E95" w:rsidRDefault="007A6B3A" w:rsidP="007A6B3A">
      <w:pPr>
        <w:pStyle w:val="EspSubTitulo1Char"/>
        <w:suppressAutoHyphens/>
        <w:spacing w:before="0" w:after="0"/>
        <w:jc w:val="center"/>
        <w:rPr>
          <w:rFonts w:ascii="Calibri" w:hAnsi="Calibri"/>
          <w:szCs w:val="22"/>
          <w:lang w:val="pt-PT"/>
        </w:rPr>
      </w:pPr>
      <w:r w:rsidRPr="005D7E95">
        <w:rPr>
          <w:rFonts w:ascii="Calibri" w:hAnsi="Calibri"/>
          <w:b/>
          <w:bCs/>
        </w:rPr>
        <w:lastRenderedPageBreak/>
        <w:t xml:space="preserve">ANEXO </w:t>
      </w:r>
      <w:r w:rsidR="00D00E77" w:rsidRPr="005D7E95">
        <w:rPr>
          <w:rFonts w:ascii="Calibri" w:hAnsi="Calibri"/>
          <w:b/>
          <w:bCs/>
        </w:rPr>
        <w:t>V</w:t>
      </w:r>
      <w:r w:rsidR="00E07E53" w:rsidRPr="005D7E95">
        <w:rPr>
          <w:rFonts w:ascii="Calibri" w:hAnsi="Calibri"/>
          <w:b/>
          <w:bCs/>
        </w:rPr>
        <w:t>I</w:t>
      </w:r>
      <w:r w:rsidR="00746E60" w:rsidRPr="005D7E95">
        <w:rPr>
          <w:rFonts w:ascii="Calibri" w:hAnsi="Calibri"/>
          <w:b/>
          <w:bCs/>
        </w:rPr>
        <w:t>I</w:t>
      </w:r>
    </w:p>
    <w:p w14:paraId="689BBF44" w14:textId="64283978" w:rsidR="007A6B3A" w:rsidRPr="005D7E95" w:rsidRDefault="00483AF3" w:rsidP="00BB2DC6">
      <w:pPr>
        <w:pStyle w:val="Ttulo8"/>
        <w:rPr>
          <w:rFonts w:ascii="Calibri" w:hAnsi="Calibri"/>
          <w:szCs w:val="22"/>
          <w:lang w:val="pt-PT"/>
        </w:rPr>
      </w:pPr>
      <w:r w:rsidRPr="005D7E95">
        <w:rPr>
          <w:rFonts w:ascii="Calibri" w:hAnsi="Calibri"/>
          <w:b w:val="0"/>
          <w:szCs w:val="22"/>
          <w:lang w:val="pt-PT"/>
        </w:rPr>
        <w:t xml:space="preserve">PREGÃO ELETRÔNICO Nº </w:t>
      </w:r>
      <w:r w:rsidR="005D7E95" w:rsidRPr="005D7E95">
        <w:rPr>
          <w:rFonts w:ascii="Calibri" w:hAnsi="Calibri"/>
          <w:b w:val="0"/>
          <w:szCs w:val="22"/>
          <w:lang w:val="pt-PT"/>
        </w:rPr>
        <w:t>1734</w:t>
      </w:r>
      <w:r w:rsidR="00F2392A" w:rsidRPr="005D7E95">
        <w:rPr>
          <w:rFonts w:ascii="Calibri" w:hAnsi="Calibri"/>
          <w:b w:val="0"/>
          <w:szCs w:val="22"/>
          <w:lang w:val="pt-PT"/>
        </w:rPr>
        <w:t>/20</w:t>
      </w:r>
      <w:r w:rsidR="00095A81" w:rsidRPr="005D7E95">
        <w:rPr>
          <w:rFonts w:ascii="Calibri" w:hAnsi="Calibri"/>
          <w:b w:val="0"/>
          <w:szCs w:val="22"/>
          <w:lang w:val="pt-PT"/>
        </w:rPr>
        <w:t>2</w:t>
      </w:r>
      <w:r w:rsidR="007C5F90" w:rsidRPr="005D7E95">
        <w:rPr>
          <w:rFonts w:ascii="Calibri" w:hAnsi="Calibri"/>
          <w:b w:val="0"/>
          <w:szCs w:val="22"/>
          <w:lang w:val="pt-PT"/>
        </w:rPr>
        <w:t>3</w:t>
      </w:r>
    </w:p>
    <w:p w14:paraId="3A057C9A" w14:textId="77777777" w:rsidR="007A6B3A" w:rsidRPr="005711D8" w:rsidRDefault="007A6B3A" w:rsidP="007A6B3A">
      <w:pPr>
        <w:pStyle w:val="Legenda1"/>
        <w:tabs>
          <w:tab w:val="left" w:pos="4395"/>
        </w:tabs>
        <w:suppressAutoHyphens/>
        <w:rPr>
          <w:rFonts w:ascii="Calibri" w:hAnsi="Calibri"/>
          <w:bCs/>
          <w:sz w:val="22"/>
          <w:szCs w:val="22"/>
        </w:rPr>
      </w:pPr>
    </w:p>
    <w:p w14:paraId="7F8A052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6CF55208" w14:textId="77777777" w:rsidR="007A6B3A" w:rsidRPr="005711D8" w:rsidRDefault="007A6B3A" w:rsidP="007A6B3A">
      <w:pPr>
        <w:jc w:val="both"/>
        <w:rPr>
          <w:rFonts w:ascii="Calibri" w:hAnsi="Calibri"/>
          <w:sz w:val="22"/>
          <w:szCs w:val="22"/>
        </w:rPr>
      </w:pPr>
    </w:p>
    <w:p w14:paraId="1A58F039" w14:textId="77777777" w:rsidR="007A6B3A" w:rsidRPr="005711D8" w:rsidRDefault="007A6B3A" w:rsidP="007A6B3A">
      <w:pPr>
        <w:jc w:val="both"/>
        <w:rPr>
          <w:rFonts w:ascii="Calibri" w:hAnsi="Calibri"/>
          <w:sz w:val="22"/>
          <w:szCs w:val="22"/>
        </w:rPr>
      </w:pPr>
    </w:p>
    <w:p w14:paraId="61048329"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528AE8A"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04BC942A"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518CD34B"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2292BB6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722BA851" w14:textId="0015E576"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0FE52616"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64F2DACE"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3C0EF3F" w14:textId="77777777" w:rsidR="00851288" w:rsidRDefault="00851288" w:rsidP="007A6B3A">
      <w:pPr>
        <w:jc w:val="both"/>
        <w:rPr>
          <w:rFonts w:ascii="Calibri" w:hAnsi="Calibri"/>
          <w:sz w:val="22"/>
          <w:szCs w:val="22"/>
        </w:rPr>
      </w:pPr>
    </w:p>
    <w:p w14:paraId="2BA718A2"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4468C309"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020F155A"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17B2D273" w14:textId="77777777" w:rsidR="007A6B3A" w:rsidRPr="005711D8" w:rsidRDefault="007A6B3A" w:rsidP="007A6B3A">
      <w:pPr>
        <w:pStyle w:val="Esp-TextoChar"/>
        <w:suppressAutoHyphens/>
        <w:spacing w:before="0" w:after="0"/>
        <w:rPr>
          <w:rFonts w:ascii="Calibri" w:hAnsi="Calibri"/>
          <w:sz w:val="22"/>
          <w:szCs w:val="22"/>
        </w:rPr>
      </w:pPr>
    </w:p>
    <w:p w14:paraId="42403476"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w:t>
      </w:r>
      <w:r w:rsidR="00D00E77">
        <w:rPr>
          <w:rFonts w:ascii="Calibri" w:hAnsi="Calibri"/>
          <w:b/>
          <w:sz w:val="22"/>
          <w:szCs w:val="22"/>
        </w:rPr>
        <w:t>o</w:t>
      </w:r>
      <w:r w:rsidR="00851288">
        <w:rPr>
          <w:rFonts w:ascii="Calibri" w:hAnsi="Calibri"/>
          <w:b/>
          <w:sz w:val="22"/>
          <w:szCs w:val="22"/>
        </w:rPr>
        <w:t xml:space="preserve"> Contrato</w:t>
      </w:r>
      <w:r w:rsidRPr="005711D8">
        <w:rPr>
          <w:rFonts w:ascii="Calibri" w:hAnsi="Calibri"/>
          <w:b/>
          <w:sz w:val="22"/>
          <w:szCs w:val="22"/>
        </w:rPr>
        <w:t>:</w:t>
      </w:r>
    </w:p>
    <w:p w14:paraId="34296391"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32DD7D34"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76191153"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3ABA8A66"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215C3E9A" w14:textId="77777777" w:rsidR="007A6B3A" w:rsidRPr="005711D8" w:rsidRDefault="007A6B3A" w:rsidP="007A6B3A">
      <w:pPr>
        <w:jc w:val="both"/>
        <w:rPr>
          <w:rFonts w:ascii="Calibri" w:hAnsi="Calibri"/>
          <w:sz w:val="22"/>
          <w:szCs w:val="22"/>
        </w:rPr>
      </w:pPr>
    </w:p>
    <w:p w14:paraId="6ADA61B9"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56E3F6DC" w14:textId="77777777" w:rsidR="007A6B3A" w:rsidRPr="005711D8" w:rsidRDefault="007A6B3A" w:rsidP="007A6B3A">
      <w:pPr>
        <w:jc w:val="both"/>
        <w:rPr>
          <w:rFonts w:ascii="Calibri" w:hAnsi="Calibri"/>
          <w:bCs/>
          <w:sz w:val="22"/>
          <w:szCs w:val="22"/>
        </w:rPr>
      </w:pPr>
    </w:p>
    <w:p w14:paraId="02822B1F"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56BCE587"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4C6F7" w14:textId="77777777" w:rsidR="00FE4B45" w:rsidRDefault="00FE4B45">
      <w:r>
        <w:separator/>
      </w:r>
    </w:p>
  </w:endnote>
  <w:endnote w:type="continuationSeparator" w:id="0">
    <w:p w14:paraId="7E2AAA9C" w14:textId="77777777" w:rsidR="00FE4B45" w:rsidRDefault="00FE4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swiss"/>
    <w:pitch w:val="variable"/>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FDB79" w14:textId="79E1140F" w:rsidR="00746E60" w:rsidRDefault="00746E60" w:rsidP="00352F71">
    <w:pPr>
      <w:pStyle w:val="Rodap"/>
      <w:tabs>
        <w:tab w:val="clear" w:pos="4419"/>
        <w:tab w:val="center" w:pos="0"/>
      </w:tabs>
      <w:rPr>
        <w:color w:val="0000FF"/>
        <w:sz w:val="14"/>
      </w:rPr>
    </w:pPr>
    <w:r w:rsidRPr="005D7E95">
      <w:rPr>
        <w:sz w:val="14"/>
      </w:rPr>
      <w:t xml:space="preserve">PE </w:t>
    </w:r>
    <w:r w:rsidR="005D7E95" w:rsidRPr="005D7E95">
      <w:rPr>
        <w:sz w:val="14"/>
      </w:rPr>
      <w:t>1734</w:t>
    </w:r>
    <w:r w:rsidRPr="005D7E95">
      <w:rPr>
        <w:sz w:val="14"/>
      </w:rPr>
      <w:t>/2023</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295C0" w14:textId="6D8413A9" w:rsidR="00FE4B45" w:rsidRDefault="00FE4B45" w:rsidP="00352F71">
    <w:pPr>
      <w:pStyle w:val="Rodap"/>
      <w:tabs>
        <w:tab w:val="clear" w:pos="4419"/>
        <w:tab w:val="center" w:pos="0"/>
      </w:tabs>
      <w:rPr>
        <w:color w:val="0000FF"/>
        <w:sz w:val="14"/>
      </w:rPr>
    </w:pPr>
    <w:r w:rsidRPr="005D7E95">
      <w:rPr>
        <w:sz w:val="14"/>
      </w:rPr>
      <w:t xml:space="preserve">PE </w:t>
    </w:r>
    <w:r w:rsidR="005D7E95" w:rsidRPr="005D7E95">
      <w:rPr>
        <w:sz w:val="14"/>
      </w:rPr>
      <w:t>1734</w:t>
    </w:r>
    <w:r w:rsidRPr="005D7E95">
      <w:rPr>
        <w:sz w:val="14"/>
      </w:rPr>
      <w:t>/202</w:t>
    </w:r>
    <w:r w:rsidR="007C5F90" w:rsidRPr="005D7E95">
      <w:rPr>
        <w:sz w:val="14"/>
      </w:rPr>
      <w:t>3</w:t>
    </w:r>
    <w:r>
      <w:rPr>
        <w:sz w:val="14"/>
      </w:rPr>
      <w:t xml:space="preserve">                                                                                                                                                                                                                                           Página </w:t>
    </w:r>
    <w:r>
      <w:rPr>
        <w:sz w:val="14"/>
      </w:rPr>
      <w:fldChar w:fldCharType="begin"/>
    </w:r>
    <w:r>
      <w:rPr>
        <w:sz w:val="14"/>
      </w:rPr>
      <w:instrText xml:space="preserve"> PAGE </w:instrText>
    </w:r>
    <w:r>
      <w:rPr>
        <w:sz w:val="14"/>
      </w:rPr>
      <w:fldChar w:fldCharType="separate"/>
    </w:r>
    <w:r w:rsidR="00D56AC0">
      <w:rPr>
        <w:noProof/>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sidR="00D56AC0">
      <w:rPr>
        <w:noProof/>
        <w:sz w:val="14"/>
      </w:rPr>
      <w:t>19</w:t>
    </w:r>
    <w:r>
      <w:rPr>
        <w:sz w:val="14"/>
      </w:rPr>
      <w:fldChar w:fldCharType="end"/>
    </w:r>
    <w:r>
      <w:rPr>
        <w:sz w:val="1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881E4" w14:textId="42D073F5" w:rsidR="00FE4B45" w:rsidRPr="00562F8F" w:rsidRDefault="00562F8F" w:rsidP="00562F8F">
    <w:pPr>
      <w:pStyle w:val="Rodap"/>
      <w:jc w:val="right"/>
    </w:pPr>
    <w:r>
      <w:rPr>
        <w:sz w:val="14"/>
      </w:rPr>
      <w:t xml:space="preserve">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E5EC3" w14:textId="77777777" w:rsidR="00FE4B45" w:rsidRDefault="00FE4B45">
      <w:r>
        <w:separator/>
      </w:r>
    </w:p>
  </w:footnote>
  <w:footnote w:type="continuationSeparator" w:id="0">
    <w:p w14:paraId="18331152" w14:textId="77777777" w:rsidR="00FE4B45" w:rsidRDefault="00FE4B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FA5AB" w14:textId="77777777" w:rsidR="00746E60" w:rsidRDefault="00746E60">
    <w:pPr>
      <w:pStyle w:val="Cabealho"/>
      <w:rPr>
        <w:noProof/>
        <w:lang w:eastAsia="pt-BR"/>
      </w:rPr>
    </w:pPr>
    <w:r w:rsidRPr="005F6D78">
      <w:rPr>
        <w:noProof/>
        <w:lang w:val="pt-BR" w:eastAsia="pt-BR"/>
      </w:rPr>
      <w:drawing>
        <wp:inline distT="0" distB="0" distL="0" distR="0" wp14:anchorId="0C117424" wp14:editId="14A1392F">
          <wp:extent cx="1295400" cy="438150"/>
          <wp:effectExtent l="0" t="0" r="0" b="0"/>
          <wp:docPr id="3"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2EA382A4" w14:textId="77777777" w:rsidR="00746E60" w:rsidRPr="006A59DF" w:rsidRDefault="00746E60">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C6C4F" w14:textId="77777777" w:rsidR="00FE4B45" w:rsidRDefault="00FE4B45">
    <w:pPr>
      <w:pStyle w:val="Cabealho"/>
      <w:rPr>
        <w:noProof/>
        <w:lang w:eastAsia="pt-BR"/>
      </w:rPr>
    </w:pPr>
    <w:r w:rsidRPr="005F6D78">
      <w:rPr>
        <w:noProof/>
        <w:lang w:val="pt-BR" w:eastAsia="pt-BR"/>
      </w:rPr>
      <w:drawing>
        <wp:inline distT="0" distB="0" distL="0" distR="0" wp14:anchorId="17DC9014" wp14:editId="0390019F">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1173F469" w14:textId="77777777" w:rsidR="00FE4B45" w:rsidRPr="006A59DF" w:rsidRDefault="00FE4B45">
    <w:pPr>
      <w:pStyle w:val="Cabealho"/>
      <w:rPr>
        <w:lang w:val="pt-B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DB049" w14:textId="05A82D1B" w:rsidR="00FE4B45" w:rsidRDefault="00562F8F" w:rsidP="00FA48CA">
    <w:pPr>
      <w:ind w:left="567"/>
      <w:rPr>
        <w:b/>
      </w:rPr>
    </w:pPr>
    <w:r w:rsidRPr="005F6D78">
      <w:rPr>
        <w:noProof/>
        <w:lang w:eastAsia="pt-BR"/>
      </w:rPr>
      <w:drawing>
        <wp:inline distT="0" distB="0" distL="0" distR="0" wp14:anchorId="1FD728D9" wp14:editId="1C46BD9D">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47309E69" w14:textId="77777777" w:rsidR="00FE4B45" w:rsidRDefault="00FE4B45">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3"/>
  </w:num>
  <w:num w:numId="6">
    <w:abstractNumId w:val="8"/>
  </w:num>
  <w:num w:numId="7">
    <w:abstractNumId w:val="5"/>
  </w:num>
  <w:num w:numId="8">
    <w:abstractNumId w:val="7"/>
  </w:num>
  <w:num w:numId="9">
    <w:abstractNumId w:val="10"/>
  </w:num>
  <w:num w:numId="10">
    <w:abstractNumId w:val="13"/>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1"/>
  </w:num>
  <w:num w:numId="33">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4513"/>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196D"/>
    <w:rsid w:val="0002251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0F53C8"/>
    <w:rsid w:val="00100316"/>
    <w:rsid w:val="00101C58"/>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553C"/>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87D56"/>
    <w:rsid w:val="002902CE"/>
    <w:rsid w:val="00295165"/>
    <w:rsid w:val="00297CF6"/>
    <w:rsid w:val="00297FA4"/>
    <w:rsid w:val="002A1C13"/>
    <w:rsid w:val="002A29F9"/>
    <w:rsid w:val="002A52A8"/>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0B0C"/>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1D79"/>
    <w:rsid w:val="003B2CF6"/>
    <w:rsid w:val="003B2DC2"/>
    <w:rsid w:val="003B2F78"/>
    <w:rsid w:val="003B3B12"/>
    <w:rsid w:val="003B3F71"/>
    <w:rsid w:val="003B4237"/>
    <w:rsid w:val="003B501C"/>
    <w:rsid w:val="003B5FC4"/>
    <w:rsid w:val="003C0F38"/>
    <w:rsid w:val="003C1D1C"/>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45F2"/>
    <w:rsid w:val="00415026"/>
    <w:rsid w:val="00420AA3"/>
    <w:rsid w:val="00421139"/>
    <w:rsid w:val="00423006"/>
    <w:rsid w:val="00423FB4"/>
    <w:rsid w:val="00424A98"/>
    <w:rsid w:val="00431E12"/>
    <w:rsid w:val="004327A7"/>
    <w:rsid w:val="00433E1A"/>
    <w:rsid w:val="00437551"/>
    <w:rsid w:val="004415A7"/>
    <w:rsid w:val="00441F2E"/>
    <w:rsid w:val="00443892"/>
    <w:rsid w:val="00445E56"/>
    <w:rsid w:val="00447744"/>
    <w:rsid w:val="00447D36"/>
    <w:rsid w:val="00447F50"/>
    <w:rsid w:val="004504A6"/>
    <w:rsid w:val="00451E46"/>
    <w:rsid w:val="00452492"/>
    <w:rsid w:val="004530D1"/>
    <w:rsid w:val="0045426B"/>
    <w:rsid w:val="00454B07"/>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2F8F"/>
    <w:rsid w:val="0056378A"/>
    <w:rsid w:val="00563E5D"/>
    <w:rsid w:val="005660CC"/>
    <w:rsid w:val="00567C5D"/>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D7E95"/>
    <w:rsid w:val="005E0E29"/>
    <w:rsid w:val="005E1900"/>
    <w:rsid w:val="005E3169"/>
    <w:rsid w:val="005E63DE"/>
    <w:rsid w:val="005E7692"/>
    <w:rsid w:val="005E77AB"/>
    <w:rsid w:val="005F1B94"/>
    <w:rsid w:val="005F1C5C"/>
    <w:rsid w:val="005F28ED"/>
    <w:rsid w:val="005F2F7F"/>
    <w:rsid w:val="005F5A62"/>
    <w:rsid w:val="005F7704"/>
    <w:rsid w:val="00601E84"/>
    <w:rsid w:val="006024A0"/>
    <w:rsid w:val="006040DD"/>
    <w:rsid w:val="00607BA6"/>
    <w:rsid w:val="0061497A"/>
    <w:rsid w:val="00615073"/>
    <w:rsid w:val="00615F6D"/>
    <w:rsid w:val="00621C38"/>
    <w:rsid w:val="006238E1"/>
    <w:rsid w:val="006263E1"/>
    <w:rsid w:val="00626D31"/>
    <w:rsid w:val="00626F8B"/>
    <w:rsid w:val="00627FFC"/>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1F91"/>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6E60"/>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5F90"/>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57953"/>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8F6971"/>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1DB9"/>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1EAE"/>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1E88"/>
    <w:rsid w:val="00AC35E8"/>
    <w:rsid w:val="00AC436F"/>
    <w:rsid w:val="00AC743F"/>
    <w:rsid w:val="00AD0366"/>
    <w:rsid w:val="00AD050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34D3"/>
    <w:rsid w:val="00B04A17"/>
    <w:rsid w:val="00B04F1E"/>
    <w:rsid w:val="00B0571E"/>
    <w:rsid w:val="00B0687B"/>
    <w:rsid w:val="00B1065B"/>
    <w:rsid w:val="00B11447"/>
    <w:rsid w:val="00B13493"/>
    <w:rsid w:val="00B13613"/>
    <w:rsid w:val="00B13C14"/>
    <w:rsid w:val="00B207C0"/>
    <w:rsid w:val="00B209EB"/>
    <w:rsid w:val="00B21434"/>
    <w:rsid w:val="00B2190B"/>
    <w:rsid w:val="00B2382C"/>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A7D6E"/>
    <w:rsid w:val="00BB2DC6"/>
    <w:rsid w:val="00BC356A"/>
    <w:rsid w:val="00BC3B59"/>
    <w:rsid w:val="00BC41B5"/>
    <w:rsid w:val="00BC42A6"/>
    <w:rsid w:val="00BC5368"/>
    <w:rsid w:val="00BC6899"/>
    <w:rsid w:val="00BC7F51"/>
    <w:rsid w:val="00BD2362"/>
    <w:rsid w:val="00BD2509"/>
    <w:rsid w:val="00BD2BA1"/>
    <w:rsid w:val="00BD3C1B"/>
    <w:rsid w:val="00BD4D7C"/>
    <w:rsid w:val="00BD5E03"/>
    <w:rsid w:val="00BD6081"/>
    <w:rsid w:val="00BD7AED"/>
    <w:rsid w:val="00BE04B9"/>
    <w:rsid w:val="00BE1F24"/>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468CF"/>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B6577"/>
    <w:rsid w:val="00CC1C74"/>
    <w:rsid w:val="00CC31CE"/>
    <w:rsid w:val="00CC443A"/>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0E77"/>
    <w:rsid w:val="00D01A0E"/>
    <w:rsid w:val="00D01DC0"/>
    <w:rsid w:val="00D02F2F"/>
    <w:rsid w:val="00D10154"/>
    <w:rsid w:val="00D11AE2"/>
    <w:rsid w:val="00D11E46"/>
    <w:rsid w:val="00D1318B"/>
    <w:rsid w:val="00D158A5"/>
    <w:rsid w:val="00D15D25"/>
    <w:rsid w:val="00D16E42"/>
    <w:rsid w:val="00D1718F"/>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AC0"/>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2703"/>
    <w:rsid w:val="00DB2E20"/>
    <w:rsid w:val="00DB5D35"/>
    <w:rsid w:val="00DB64CE"/>
    <w:rsid w:val="00DB6FA1"/>
    <w:rsid w:val="00DC1ECE"/>
    <w:rsid w:val="00DC20A1"/>
    <w:rsid w:val="00DC5013"/>
    <w:rsid w:val="00DC5115"/>
    <w:rsid w:val="00DC6BAC"/>
    <w:rsid w:val="00DD1492"/>
    <w:rsid w:val="00DD156E"/>
    <w:rsid w:val="00DD1A04"/>
    <w:rsid w:val="00DD4818"/>
    <w:rsid w:val="00DD4939"/>
    <w:rsid w:val="00DD4CDE"/>
    <w:rsid w:val="00DD6067"/>
    <w:rsid w:val="00DD64A1"/>
    <w:rsid w:val="00DD6FBA"/>
    <w:rsid w:val="00DE41EB"/>
    <w:rsid w:val="00DE57F7"/>
    <w:rsid w:val="00DE63E7"/>
    <w:rsid w:val="00DF134B"/>
    <w:rsid w:val="00E01961"/>
    <w:rsid w:val="00E025BA"/>
    <w:rsid w:val="00E05F51"/>
    <w:rsid w:val="00E07E53"/>
    <w:rsid w:val="00E116EA"/>
    <w:rsid w:val="00E14EB7"/>
    <w:rsid w:val="00E16236"/>
    <w:rsid w:val="00E17478"/>
    <w:rsid w:val="00E22722"/>
    <w:rsid w:val="00E25007"/>
    <w:rsid w:val="00E25BF3"/>
    <w:rsid w:val="00E33765"/>
    <w:rsid w:val="00E35700"/>
    <w:rsid w:val="00E3789C"/>
    <w:rsid w:val="00E45CA7"/>
    <w:rsid w:val="00E50904"/>
    <w:rsid w:val="00E50BBD"/>
    <w:rsid w:val="00E50E63"/>
    <w:rsid w:val="00E5183E"/>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35C6"/>
    <w:rsid w:val="00EE5769"/>
    <w:rsid w:val="00EE5E30"/>
    <w:rsid w:val="00EF0435"/>
    <w:rsid w:val="00EF1F21"/>
    <w:rsid w:val="00EF339D"/>
    <w:rsid w:val="00EF424C"/>
    <w:rsid w:val="00EF5339"/>
    <w:rsid w:val="00EF6C6B"/>
    <w:rsid w:val="00EF7E31"/>
    <w:rsid w:val="00F01A6E"/>
    <w:rsid w:val="00F020CC"/>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0C16"/>
    <w:rsid w:val="00F72F75"/>
    <w:rsid w:val="00F73230"/>
    <w:rsid w:val="00F743DA"/>
    <w:rsid w:val="00F7465C"/>
    <w:rsid w:val="00F803EB"/>
    <w:rsid w:val="00F81BF6"/>
    <w:rsid w:val="00F81FEE"/>
    <w:rsid w:val="00F82CB2"/>
    <w:rsid w:val="00F84584"/>
    <w:rsid w:val="00F84659"/>
    <w:rsid w:val="00F86064"/>
    <w:rsid w:val="00F868F4"/>
    <w:rsid w:val="00F96832"/>
    <w:rsid w:val="00F971E0"/>
    <w:rsid w:val="00FA116B"/>
    <w:rsid w:val="00FA3412"/>
    <w:rsid w:val="00FA3844"/>
    <w:rsid w:val="00FA48CA"/>
    <w:rsid w:val="00FA751C"/>
    <w:rsid w:val="00FB060E"/>
    <w:rsid w:val="00FB09DB"/>
    <w:rsid w:val="00FB3B03"/>
    <w:rsid w:val="00FB3E7C"/>
    <w:rsid w:val="00FB4498"/>
    <w:rsid w:val="00FB4975"/>
    <w:rsid w:val="00FB54F0"/>
    <w:rsid w:val="00FB6B2F"/>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4B45"/>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4513"/>
    <o:shapelayout v:ext="edit">
      <o:idmap v:ext="edit" data="1"/>
    </o:shapelayout>
  </w:shapeDefaults>
  <w:doNotEmbedSmartTags/>
  <w:decimalSymbol w:val=","/>
  <w:listSeparator w:val=";"/>
  <w14:docId w14:val="1D545F48"/>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Corpodetexto24">
    <w:name w:val="Corpo de texto 24"/>
    <w:basedOn w:val="Normal"/>
    <w:rsid w:val="00BC7F51"/>
    <w:pPr>
      <w:suppressAutoHyphens w:val="0"/>
      <w:ind w:firstLine="2835"/>
      <w:jc w:val="both"/>
    </w:pPr>
    <w:rPr>
      <w:szCs w:val="20"/>
    </w:rPr>
  </w:style>
  <w:style w:type="paragraph" w:customStyle="1" w:styleId="P30">
    <w:name w:val="P30"/>
    <w:basedOn w:val="Normal"/>
    <w:rsid w:val="00BC7F51"/>
    <w:pPr>
      <w:suppressAutoHyphens w:val="0"/>
      <w:jc w:val="both"/>
    </w:pPr>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105004">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76556899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ortal.sgpe.sea.sc.gov.br" TargetMode="External"/><Relationship Id="rId23" Type="http://schemas.openxmlformats.org/officeDocument/2006/relationships/glossaryDocument" Target="glossary/document.xm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14F9" w:rsidRDefault="0054441A" w:rsidP="0054441A">
          <w:pPr>
            <w:pStyle w:val="21C1F29CDD1346788B505CDB3D023DE1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14F9"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14F9"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14F9" w:rsidRDefault="0054441A" w:rsidP="0054441A">
          <w:pPr>
            <w:pStyle w:val="584EA7558ACF47C2AD83096ED7B38A8A1"/>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14F9" w:rsidRDefault="0054441A" w:rsidP="0054441A">
          <w:pPr>
            <w:pStyle w:val="6290E8C9CB314DD89A2D4B0872FB81221"/>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14F9" w:rsidRDefault="0054441A" w:rsidP="0054441A">
          <w:pPr>
            <w:pStyle w:val="2F3868492B8C41769995A04B621B70581"/>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14F9" w:rsidRDefault="0054441A" w:rsidP="0054441A">
          <w:pPr>
            <w:pStyle w:val="AD88D92D32D94ECFAFFA7E4014D9BEE11"/>
          </w:pPr>
          <w:r w:rsidRPr="00803FF1">
            <w:rPr>
              <w:rStyle w:val="TextodoEspaoReservado"/>
              <w:highlight w:val="yellow"/>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14F9" w:rsidRDefault="0054441A" w:rsidP="0054441A">
          <w:pPr>
            <w:pStyle w:val="D88CB2ED5B624D03AABC69D4B594B90F1"/>
          </w:pPr>
          <w:r w:rsidRPr="00F743DA">
            <w:rPr>
              <w:rStyle w:val="TextodoEspaoReservado"/>
              <w:highlight w:val="yellow"/>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14F9" w:rsidRDefault="0054441A" w:rsidP="0054441A">
          <w:pPr>
            <w:pStyle w:val="832BDA399E2846F692AB02B84BAEC2AF1"/>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14F9" w:rsidRDefault="0054441A" w:rsidP="0054441A">
          <w:pPr>
            <w:pStyle w:val="CCC565E35965479A8352667222E04AAB1"/>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14F9" w:rsidRDefault="0054441A" w:rsidP="0054441A">
          <w:pPr>
            <w:pStyle w:val="DAA89023685C4E47A20C6330EA3758241"/>
          </w:pPr>
          <w:r w:rsidRPr="00D00E77">
            <w:rPr>
              <w:rStyle w:val="TextodoEspaoReservado"/>
              <w:highlight w:val="yellow"/>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14F9" w:rsidRDefault="0054441A" w:rsidP="0054441A">
          <w:pPr>
            <w:pStyle w:val="3E506F889A284644A81DAC68A91B88791"/>
          </w:pPr>
          <w:r w:rsidRPr="00D00E77">
            <w:rPr>
              <w:rStyle w:val="TextodoEspaoReservado"/>
              <w:highlight w:val="yellow"/>
            </w:rPr>
            <w:t>Clique aqui para inserir uma data.</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14F9" w:rsidRDefault="0054441A" w:rsidP="0054441A">
          <w:pPr>
            <w:pStyle w:val="590081A67C7F46E39196A8EC8C7E68F71"/>
          </w:pPr>
          <w:r w:rsidRPr="002E7CB6">
            <w:rPr>
              <w:rStyle w:val="TextodoEspaoReservado"/>
              <w:highlight w:val="yellow"/>
            </w:rPr>
            <w:t>Escolher um item.</w:t>
          </w:r>
        </w:p>
      </w:docPartBody>
    </w:docPart>
    <w:docPart>
      <w:docPartPr>
        <w:name w:val="69D7DC23BB9B41A8B585C724CA38E8DE"/>
        <w:category>
          <w:name w:val="Geral"/>
          <w:gallery w:val="placeholder"/>
        </w:category>
        <w:types>
          <w:type w:val="bbPlcHdr"/>
        </w:types>
        <w:behaviors>
          <w:behavior w:val="content"/>
        </w:behaviors>
        <w:guid w:val="{345B2520-496D-43EB-8132-4FCF2A374859}"/>
      </w:docPartPr>
      <w:docPartBody>
        <w:p w:rsidR="00DC2A55" w:rsidRDefault="0054441A" w:rsidP="0054441A">
          <w:pPr>
            <w:pStyle w:val="69D7DC23BB9B41A8B585C724CA38E8DE1"/>
          </w:pPr>
          <w:r w:rsidRPr="001C2CD0">
            <w:rPr>
              <w:rStyle w:val="TextodoEspaoReservado"/>
            </w:rPr>
            <w:t>Escolher um item.</w:t>
          </w:r>
        </w:p>
      </w:docPartBody>
    </w:docPart>
    <w:docPart>
      <w:docPartPr>
        <w:name w:val="02613B7710E843B3AC8ACA042AB09BF2"/>
        <w:category>
          <w:name w:val="Geral"/>
          <w:gallery w:val="placeholder"/>
        </w:category>
        <w:types>
          <w:type w:val="bbPlcHdr"/>
        </w:types>
        <w:behaviors>
          <w:behavior w:val="content"/>
        </w:behaviors>
        <w:guid w:val="{E9B2D732-A832-4841-A131-AC0050169683}"/>
      </w:docPartPr>
      <w:docPartBody>
        <w:p w:rsidR="00F50A63" w:rsidRDefault="0054441A" w:rsidP="0054441A">
          <w:pPr>
            <w:pStyle w:val="02613B7710E843B3AC8ACA042AB09BF21"/>
          </w:pPr>
          <w:r w:rsidRPr="001C2CD0">
            <w:rPr>
              <w:rStyle w:val="TextodoEspaoReservado"/>
            </w:rPr>
            <w:t>Escolher um item.</w:t>
          </w:r>
        </w:p>
      </w:docPartBody>
    </w:docPart>
    <w:docPart>
      <w:docPartPr>
        <w:name w:val="CC918D3BC5574D32A50E304440F8E2D2"/>
        <w:category>
          <w:name w:val="Geral"/>
          <w:gallery w:val="placeholder"/>
        </w:category>
        <w:types>
          <w:type w:val="bbPlcHdr"/>
        </w:types>
        <w:behaviors>
          <w:behavior w:val="content"/>
        </w:behaviors>
        <w:guid w:val="{D86FC7E4-B39F-43F7-B47F-C908F3A4C81E}"/>
      </w:docPartPr>
      <w:docPartBody>
        <w:p w:rsidR="006738B0" w:rsidRDefault="00F2680D" w:rsidP="00F2680D">
          <w:pPr>
            <w:pStyle w:val="CC918D3BC5574D32A50E304440F8E2D2"/>
          </w:pPr>
          <w:r w:rsidRPr="001C2CD0">
            <w:rPr>
              <w:rStyle w:val="TextodoEspaoReservado"/>
            </w:rPr>
            <w:t>Escolher um item.</w:t>
          </w:r>
        </w:p>
      </w:docPartBody>
    </w:docPart>
    <w:docPart>
      <w:docPartPr>
        <w:name w:val="18291A2139C7467F9D6B56F712C7C34F"/>
        <w:category>
          <w:name w:val="Geral"/>
          <w:gallery w:val="placeholder"/>
        </w:category>
        <w:types>
          <w:type w:val="bbPlcHdr"/>
        </w:types>
        <w:behaviors>
          <w:behavior w:val="content"/>
        </w:behaviors>
        <w:guid w:val="{CDE7C049-C731-4A9C-9224-DB0F0BB39905}"/>
      </w:docPartPr>
      <w:docPartBody>
        <w:p w:rsidR="00163184" w:rsidRDefault="00695DD5" w:rsidP="00695DD5">
          <w:pPr>
            <w:pStyle w:val="18291A2139C7467F9D6B56F712C7C34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swiss"/>
    <w:pitch w:val="variable"/>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163184"/>
    <w:rsid w:val="004B2F91"/>
    <w:rsid w:val="0054441A"/>
    <w:rsid w:val="005F14F9"/>
    <w:rsid w:val="006738B0"/>
    <w:rsid w:val="00695DD5"/>
    <w:rsid w:val="006D7639"/>
    <w:rsid w:val="009A05A2"/>
    <w:rsid w:val="00A1342A"/>
    <w:rsid w:val="00A3182D"/>
    <w:rsid w:val="00BA2BC2"/>
    <w:rsid w:val="00DC2A55"/>
    <w:rsid w:val="00E16BE2"/>
    <w:rsid w:val="00E17B52"/>
    <w:rsid w:val="00F2680D"/>
    <w:rsid w:val="00F50A6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695DD5"/>
    <w:rPr>
      <w:color w:val="808080"/>
    </w:rPr>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D88CB2ED5B624D03AABC69D4B594B90F1">
    <w:name w:val="D88CB2ED5B624D03AABC69D4B594B90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02613B7710E843B3AC8ACA042AB09BF21">
    <w:name w:val="02613B7710E843B3AC8ACA042AB09BF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1C1F29CDD1346788B505CDB3D023DE11">
    <w:name w:val="21C1F29CDD1346788B505CDB3D023DE1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AD88D92D32D94ECFAFFA7E4014D9BEE11">
    <w:name w:val="AD88D92D32D94ECFAFFA7E4014D9BEE1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584EA7558ACF47C2AD83096ED7B38A8A1">
    <w:name w:val="584EA7558ACF47C2AD83096ED7B38A8A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290E8C9CB314DD89A2D4B0872FB81221">
    <w:name w:val="6290E8C9CB314DD89A2D4B0872FB812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F3868492B8C41769995A04B621B70581">
    <w:name w:val="2F3868492B8C41769995A04B621B7058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832BDA399E2846F692AB02B84BAEC2AF1">
    <w:name w:val="832BDA399E2846F692AB02B84BAEC2A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C565E35965479A8352667222E04AAB1">
    <w:name w:val="CCC565E35965479A8352667222E04AAB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DAA89023685C4E47A20C6330EA3758241">
    <w:name w:val="DAA89023685C4E47A20C6330EA375824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3E506F889A284644A81DAC68A91B88791">
    <w:name w:val="3E506F889A284644A81DAC68A91B8879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9D7DC23BB9B41A8B585C724CA38E8DE1">
    <w:name w:val="69D7DC23BB9B41A8B585C724CA38E8DE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590081A67C7F46E39196A8EC8C7E68F71">
    <w:name w:val="590081A67C7F46E39196A8EC8C7E68F7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918D3BC5574D32A50E304440F8E2D2">
    <w:name w:val="CC918D3BC5574D32A50E304440F8E2D2"/>
    <w:rsid w:val="00F2680D"/>
  </w:style>
  <w:style w:type="paragraph" w:customStyle="1" w:styleId="18291A2139C7467F9D6B56F712C7C34F">
    <w:name w:val="18291A2139C7467F9D6B56F712C7C34F"/>
    <w:rsid w:val="00695DD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8D8840-3E0E-41F9-A5EA-4893BBAE2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506</TotalTime>
  <Pages>23</Pages>
  <Words>10705</Words>
  <Characters>57812</Characters>
  <Application>Microsoft Office Word</Application>
  <DocSecurity>0</DocSecurity>
  <Lines>481</Lines>
  <Paragraphs>136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68381</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ERICO KRETZER JUNIOR</cp:lastModifiedBy>
  <cp:revision>37</cp:revision>
  <cp:lastPrinted>2023-12-05T20:00:00Z</cp:lastPrinted>
  <dcterms:created xsi:type="dcterms:W3CDTF">2020-05-14T18:48:00Z</dcterms:created>
  <dcterms:modified xsi:type="dcterms:W3CDTF">2023-12-05T20:03:00Z</dcterms:modified>
</cp:coreProperties>
</file>